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92CB0" w:rsidRDefault="00092CB0" w:rsidP="00092CB0">
      <w:pPr>
        <w:jc w:val="both"/>
        <w:rPr>
          <w:rFonts w:ascii="Tahoma" w:hAnsi="Tahoma" w:cs="Tahoma"/>
          <w:sz w:val="22"/>
          <w:szCs w:val="22"/>
          <w:lang/>
        </w:rPr>
      </w:pPr>
    </w:p>
    <w:p w:rsidR="00092CB0" w:rsidRDefault="00092CB0" w:rsidP="00092CB0">
      <w:pPr>
        <w:jc w:val="both"/>
        <w:rPr>
          <w:rFonts w:ascii="Tahoma" w:hAnsi="Tahoma" w:cs="Tahoma"/>
          <w:b/>
          <w:bCs/>
          <w:sz w:val="22"/>
          <w:szCs w:val="22"/>
          <w:lang/>
        </w:rPr>
      </w:pPr>
    </w:p>
    <w:p w:rsidR="00092CB0" w:rsidRDefault="00092CB0" w:rsidP="00092CB0">
      <w:pPr>
        <w:jc w:val="right"/>
        <w:rPr>
          <w:rFonts w:ascii="Tahoma" w:hAnsi="Tahoma" w:cs="Tahoma"/>
          <w:b/>
          <w:bCs/>
          <w:sz w:val="22"/>
          <w:szCs w:val="22"/>
          <w:lang/>
        </w:rPr>
      </w:pPr>
      <w:r>
        <w:rPr>
          <w:rFonts w:ascii="Tahoma" w:hAnsi="Tahoma" w:cs="Tahoma"/>
          <w:b/>
          <w:bCs/>
          <w:sz w:val="22"/>
          <w:szCs w:val="22"/>
          <w:lang/>
        </w:rPr>
        <w:t xml:space="preserve">                                                                          СКУПШТИНИ ОПШТИНЕ БЕЧЕЈ</w:t>
      </w:r>
    </w:p>
    <w:p w:rsidR="00092CB0" w:rsidRDefault="00092CB0" w:rsidP="00092CB0">
      <w:pPr>
        <w:jc w:val="right"/>
        <w:rPr>
          <w:rFonts w:ascii="Tahoma" w:hAnsi="Tahoma" w:cs="Tahoma"/>
          <w:sz w:val="22"/>
          <w:szCs w:val="22"/>
          <w:lang/>
        </w:rPr>
      </w:pPr>
    </w:p>
    <w:p w:rsidR="00092CB0" w:rsidRDefault="00092CB0" w:rsidP="00092CB0">
      <w:pPr>
        <w:jc w:val="both"/>
        <w:rPr>
          <w:rFonts w:ascii="Tahoma" w:hAnsi="Tahoma" w:cs="Tahoma"/>
          <w:sz w:val="22"/>
          <w:szCs w:val="22"/>
          <w:lang/>
        </w:rPr>
      </w:pPr>
    </w:p>
    <w:p w:rsidR="00092CB0" w:rsidRDefault="00092CB0" w:rsidP="00092CB0">
      <w:pPr>
        <w:jc w:val="both"/>
        <w:rPr>
          <w:rFonts w:ascii="Tahoma" w:hAnsi="Tahoma" w:cs="Tahoma"/>
          <w:sz w:val="22"/>
          <w:szCs w:val="22"/>
          <w:lang/>
        </w:rPr>
      </w:pPr>
    </w:p>
    <w:p w:rsidR="00092CB0" w:rsidRDefault="00092CB0" w:rsidP="00CE5373">
      <w:pPr>
        <w:ind w:firstLine="708"/>
        <w:jc w:val="both"/>
        <w:rPr>
          <w:rFonts w:ascii="Tahoma" w:hAnsi="Tahoma" w:cs="Tahoma"/>
          <w:sz w:val="22"/>
          <w:szCs w:val="22"/>
          <w:lang/>
        </w:rPr>
      </w:pPr>
      <w:r>
        <w:rPr>
          <w:rFonts w:ascii="Tahoma" w:hAnsi="Tahoma" w:cs="Tahoma"/>
          <w:b/>
          <w:bCs/>
          <w:sz w:val="22"/>
          <w:szCs w:val="22"/>
          <w:lang/>
        </w:rPr>
        <w:t>ПРЕДМЕТ:</w:t>
      </w:r>
      <w:r>
        <w:rPr>
          <w:rFonts w:ascii="Tahoma" w:hAnsi="Tahoma" w:cs="Tahoma"/>
          <w:sz w:val="22"/>
          <w:szCs w:val="22"/>
          <w:lang/>
        </w:rPr>
        <w:t xml:space="preserve"> Предлог за доношење Решења о потврђивању мандата одборника</w:t>
      </w:r>
      <w:r w:rsidR="00CE5373" w:rsidRPr="00CE5373">
        <w:rPr>
          <w:rFonts w:ascii="Tahoma" w:hAnsi="Tahoma" w:cs="Tahoma"/>
          <w:sz w:val="22"/>
          <w:szCs w:val="22"/>
          <w:lang/>
        </w:rPr>
        <w:t xml:space="preserve"> </w:t>
      </w:r>
      <w:r w:rsidR="00CE5373">
        <w:rPr>
          <w:rFonts w:ascii="Tahoma" w:hAnsi="Tahoma" w:cs="Tahoma"/>
          <w:sz w:val="22"/>
          <w:szCs w:val="22"/>
          <w:lang/>
        </w:rPr>
        <w:t>Скупштине општине Бечеј</w:t>
      </w:r>
    </w:p>
    <w:p w:rsidR="00092CB0" w:rsidRDefault="00092CB0" w:rsidP="00092CB0">
      <w:pPr>
        <w:jc w:val="both"/>
        <w:rPr>
          <w:rFonts w:ascii="Tahoma" w:hAnsi="Tahoma" w:cs="Tahoma"/>
          <w:sz w:val="22"/>
          <w:szCs w:val="22"/>
          <w:lang/>
        </w:rPr>
      </w:pPr>
    </w:p>
    <w:p w:rsidR="00092CB0" w:rsidRDefault="00092CB0" w:rsidP="00092CB0">
      <w:pPr>
        <w:jc w:val="both"/>
        <w:rPr>
          <w:rFonts w:ascii="Tahoma" w:hAnsi="Tahoma" w:cs="Tahoma"/>
          <w:sz w:val="22"/>
          <w:szCs w:val="22"/>
          <w:lang/>
        </w:rPr>
      </w:pPr>
    </w:p>
    <w:p w:rsidR="00092CB0" w:rsidRDefault="00092CB0" w:rsidP="00092CB0">
      <w:pPr>
        <w:jc w:val="both"/>
        <w:rPr>
          <w:rFonts w:ascii="Tahoma" w:eastAsia="Tahoma" w:hAnsi="Tahoma" w:cs="Tahoma"/>
          <w:sz w:val="22"/>
          <w:szCs w:val="22"/>
          <w:lang/>
        </w:rPr>
      </w:pPr>
      <w:r>
        <w:rPr>
          <w:rFonts w:ascii="Tahoma" w:eastAsia="Tahoma" w:hAnsi="Tahoma" w:cs="Tahoma"/>
          <w:sz w:val="22"/>
          <w:szCs w:val="22"/>
          <w:lang/>
        </w:rPr>
        <w:t xml:space="preserve">      </w:t>
      </w:r>
    </w:p>
    <w:p w:rsidR="00092CB0" w:rsidRDefault="00092CB0" w:rsidP="00092CB0">
      <w:pPr>
        <w:ind w:firstLine="708"/>
        <w:jc w:val="both"/>
        <w:rPr>
          <w:rFonts w:ascii="Tahoma" w:hAnsi="Tahoma" w:cs="Tahoma"/>
          <w:sz w:val="22"/>
          <w:szCs w:val="22"/>
          <w:lang/>
        </w:rPr>
      </w:pPr>
      <w:r>
        <w:rPr>
          <w:rFonts w:ascii="Tahoma" w:hAnsi="Tahoma" w:cs="Tahoma"/>
          <w:sz w:val="22"/>
          <w:szCs w:val="22"/>
          <w:lang/>
        </w:rPr>
        <w:t>У складу с</w:t>
      </w:r>
      <w:r w:rsidR="00CE5373">
        <w:rPr>
          <w:rFonts w:ascii="Tahoma" w:hAnsi="Tahoma" w:cs="Tahoma"/>
          <w:sz w:val="22"/>
          <w:szCs w:val="22"/>
          <w:lang/>
        </w:rPr>
        <w:t>а</w:t>
      </w:r>
      <w:r>
        <w:rPr>
          <w:rFonts w:ascii="Tahoma" w:hAnsi="Tahoma" w:cs="Tahoma"/>
          <w:sz w:val="22"/>
          <w:szCs w:val="22"/>
          <w:lang/>
        </w:rPr>
        <w:t xml:space="preserve"> </w:t>
      </w:r>
      <w:r w:rsidR="00CE5373">
        <w:rPr>
          <w:rFonts w:ascii="Tahoma" w:eastAsia="Tahoma" w:hAnsi="Tahoma" w:cs="Tahoma"/>
          <w:sz w:val="22"/>
          <w:szCs w:val="22"/>
          <w:lang/>
        </w:rPr>
        <w:t xml:space="preserve">чланом </w:t>
      </w:r>
      <w:r w:rsidR="00CE5373" w:rsidRPr="00AA0CBD">
        <w:rPr>
          <w:rFonts w:ascii="Tahoma" w:eastAsia="Tahoma" w:hAnsi="Tahoma" w:cs="Tahoma"/>
          <w:sz w:val="22"/>
          <w:szCs w:val="22"/>
          <w:lang w:val="sr-Cyrl-CS"/>
        </w:rPr>
        <w:t xml:space="preserve">116. </w:t>
      </w:r>
      <w:r>
        <w:rPr>
          <w:rFonts w:ascii="Tahoma" w:hAnsi="Tahoma" w:cs="Tahoma"/>
          <w:sz w:val="22"/>
          <w:szCs w:val="22"/>
          <w:lang/>
        </w:rPr>
        <w:t>Пословника Скупштине општине Бечеј, предлажем Скупштини општине Бечеј да донесе Решење о потврђивању мандата одборника</w:t>
      </w:r>
      <w:r w:rsidR="00CE5373">
        <w:rPr>
          <w:rFonts w:ascii="Tahoma" w:hAnsi="Tahoma" w:cs="Tahoma"/>
          <w:sz w:val="22"/>
          <w:szCs w:val="22"/>
          <w:lang/>
        </w:rPr>
        <w:t xml:space="preserve"> Скупштине општине Бечеј</w:t>
      </w:r>
      <w:r>
        <w:rPr>
          <w:rFonts w:ascii="Tahoma" w:hAnsi="Tahoma" w:cs="Tahoma"/>
          <w:sz w:val="22"/>
          <w:szCs w:val="22"/>
          <w:lang/>
        </w:rPr>
        <w:t>, у тексту како је предложено у предлогу решења.</w:t>
      </w:r>
    </w:p>
    <w:p w:rsidR="00092CB0" w:rsidRDefault="00092CB0" w:rsidP="00092CB0">
      <w:pPr>
        <w:jc w:val="both"/>
        <w:rPr>
          <w:rFonts w:ascii="Tahoma" w:hAnsi="Tahoma" w:cs="Tahoma"/>
          <w:sz w:val="22"/>
          <w:szCs w:val="22"/>
          <w:lang/>
        </w:rPr>
      </w:pPr>
    </w:p>
    <w:p w:rsidR="00092CB0" w:rsidRDefault="00092CB0" w:rsidP="00092CB0">
      <w:pPr>
        <w:jc w:val="center"/>
        <w:rPr>
          <w:rFonts w:ascii="Tahoma" w:hAnsi="Tahoma" w:cs="Tahoma"/>
          <w:b/>
          <w:bCs/>
          <w:sz w:val="22"/>
          <w:szCs w:val="22"/>
          <w:lang w:val="en-US"/>
        </w:rPr>
      </w:pPr>
    </w:p>
    <w:p w:rsidR="00092CB0" w:rsidRDefault="00092CB0" w:rsidP="00092CB0">
      <w:pPr>
        <w:jc w:val="center"/>
        <w:rPr>
          <w:rFonts w:ascii="Tahoma" w:hAnsi="Tahoma" w:cs="Tahoma"/>
          <w:b/>
          <w:bCs/>
          <w:sz w:val="22"/>
          <w:szCs w:val="22"/>
          <w:lang/>
        </w:rPr>
      </w:pPr>
      <w:r>
        <w:rPr>
          <w:rFonts w:ascii="Tahoma" w:hAnsi="Tahoma" w:cs="Tahoma"/>
          <w:b/>
          <w:bCs/>
          <w:sz w:val="22"/>
          <w:szCs w:val="22"/>
          <w:lang/>
        </w:rPr>
        <w:t>О б р а з л о ж е њ е:</w:t>
      </w:r>
    </w:p>
    <w:p w:rsidR="00092CB0" w:rsidRDefault="00092CB0" w:rsidP="00092CB0">
      <w:pPr>
        <w:jc w:val="center"/>
        <w:rPr>
          <w:rFonts w:ascii="Tahoma" w:hAnsi="Tahoma" w:cs="Tahoma"/>
          <w:sz w:val="22"/>
          <w:szCs w:val="22"/>
          <w:lang/>
        </w:rPr>
      </w:pPr>
    </w:p>
    <w:p w:rsidR="00092CB0" w:rsidRDefault="00092CB0" w:rsidP="00092CB0">
      <w:pPr>
        <w:jc w:val="both"/>
        <w:rPr>
          <w:rFonts w:ascii="Tahoma" w:hAnsi="Tahoma" w:cs="Tahoma"/>
          <w:sz w:val="22"/>
          <w:szCs w:val="22"/>
          <w:lang/>
        </w:rPr>
      </w:pPr>
      <w:r>
        <w:rPr>
          <w:rFonts w:ascii="Tahoma" w:hAnsi="Tahoma" w:cs="Tahoma"/>
          <w:sz w:val="22"/>
          <w:szCs w:val="22"/>
          <w:lang/>
        </w:rPr>
        <w:t xml:space="preserve">   </w:t>
      </w:r>
      <w:r>
        <w:rPr>
          <w:rFonts w:ascii="Tahoma" w:hAnsi="Tahoma" w:cs="Tahoma"/>
          <w:sz w:val="22"/>
          <w:szCs w:val="22"/>
          <w:lang/>
        </w:rPr>
        <w:tab/>
        <w:t xml:space="preserve">Одборници Драган Тошић, </w:t>
      </w:r>
      <w:r w:rsidR="00FB4F75">
        <w:rPr>
          <w:rFonts w:ascii="Tahoma" w:hAnsi="Tahoma" w:cs="Tahoma"/>
          <w:sz w:val="22"/>
          <w:szCs w:val="22"/>
          <w:lang/>
        </w:rPr>
        <w:t xml:space="preserve">Светлана Вулетић, Далила Дујаковић, Емеше Дечов Ђере и Балаж Серда </w:t>
      </w:r>
      <w:r>
        <w:rPr>
          <w:rFonts w:ascii="Tahoma" w:hAnsi="Tahoma" w:cs="Tahoma"/>
          <w:sz w:val="22"/>
          <w:szCs w:val="22"/>
          <w:lang/>
        </w:rPr>
        <w:t xml:space="preserve">су на </w:t>
      </w:r>
      <w:r w:rsidR="00FB4F75">
        <w:rPr>
          <w:rFonts w:ascii="Tahoma" w:hAnsi="Tahoma" w:cs="Tahoma"/>
          <w:sz w:val="22"/>
          <w:szCs w:val="22"/>
          <w:lang/>
        </w:rPr>
        <w:t>првој</w:t>
      </w:r>
      <w:r>
        <w:rPr>
          <w:rFonts w:ascii="Tahoma" w:hAnsi="Tahoma" w:cs="Tahoma"/>
          <w:sz w:val="22"/>
          <w:szCs w:val="22"/>
          <w:lang/>
        </w:rPr>
        <w:t xml:space="preserve"> седници Скупштине</w:t>
      </w:r>
      <w:r w:rsidR="00FB4F75">
        <w:rPr>
          <w:rFonts w:ascii="Tahoma" w:hAnsi="Tahoma" w:cs="Tahoma"/>
          <w:sz w:val="22"/>
          <w:szCs w:val="22"/>
          <w:lang/>
        </w:rPr>
        <w:t xml:space="preserve"> општине Бечеј, одржаној дана 21.08.2020</w:t>
      </w:r>
      <w:r>
        <w:rPr>
          <w:rFonts w:ascii="Tahoma" w:hAnsi="Tahoma" w:cs="Tahoma"/>
          <w:sz w:val="22"/>
          <w:szCs w:val="22"/>
          <w:lang/>
        </w:rPr>
        <w:t xml:space="preserve">. године, изабрани на функције које су неспојиве са функцијом одборника и то одборник </w:t>
      </w:r>
      <w:r w:rsidR="00FB4F75">
        <w:rPr>
          <w:rFonts w:ascii="Tahoma" w:hAnsi="Tahoma" w:cs="Tahoma"/>
          <w:sz w:val="22"/>
          <w:szCs w:val="22"/>
          <w:lang/>
        </w:rPr>
        <w:t>Драган Тошић</w:t>
      </w:r>
      <w:r>
        <w:rPr>
          <w:rFonts w:ascii="Tahoma" w:hAnsi="Tahoma" w:cs="Tahoma"/>
          <w:sz w:val="22"/>
          <w:szCs w:val="22"/>
          <w:lang/>
        </w:rPr>
        <w:t xml:space="preserve"> за председника општине, </w:t>
      </w:r>
      <w:r w:rsidR="00FB4F75">
        <w:rPr>
          <w:rFonts w:ascii="Tahoma" w:hAnsi="Tahoma" w:cs="Tahoma"/>
          <w:sz w:val="22"/>
          <w:szCs w:val="22"/>
          <w:lang/>
        </w:rPr>
        <w:t xml:space="preserve">Светлана Вулетић </w:t>
      </w:r>
      <w:r>
        <w:rPr>
          <w:rFonts w:ascii="Tahoma" w:hAnsi="Tahoma" w:cs="Tahoma"/>
          <w:sz w:val="22"/>
          <w:szCs w:val="22"/>
          <w:lang/>
        </w:rPr>
        <w:t xml:space="preserve">за заменика председника општине, </w:t>
      </w:r>
      <w:r w:rsidR="00FB4F75">
        <w:rPr>
          <w:rFonts w:ascii="Tahoma" w:hAnsi="Tahoma" w:cs="Tahoma"/>
          <w:sz w:val="22"/>
          <w:szCs w:val="22"/>
          <w:lang/>
        </w:rPr>
        <w:t xml:space="preserve">Далила Дујаковић, Емеше Дечов Ђере и Балаж Серда </w:t>
      </w:r>
      <w:r>
        <w:rPr>
          <w:rFonts w:ascii="Tahoma" w:hAnsi="Tahoma" w:cs="Tahoma"/>
          <w:sz w:val="22"/>
          <w:szCs w:val="22"/>
          <w:lang/>
        </w:rPr>
        <w:t xml:space="preserve">за чланове општинског већа. </w:t>
      </w:r>
    </w:p>
    <w:p w:rsidR="00FB4F75" w:rsidRDefault="00FB4F75" w:rsidP="00092CB0">
      <w:pPr>
        <w:jc w:val="both"/>
        <w:rPr>
          <w:rFonts w:ascii="Tahoma" w:hAnsi="Tahoma" w:cs="Tahoma"/>
          <w:sz w:val="22"/>
          <w:szCs w:val="22"/>
          <w:lang/>
        </w:rPr>
      </w:pPr>
    </w:p>
    <w:p w:rsidR="00FB4F75" w:rsidRDefault="00FB4F75" w:rsidP="00FB4F75">
      <w:pPr>
        <w:ind w:firstLine="709"/>
        <w:jc w:val="both"/>
        <w:rPr>
          <w:rFonts w:ascii="Tahoma" w:hAnsi="Tahoma" w:cs="Tahoma"/>
          <w:sz w:val="22"/>
          <w:szCs w:val="22"/>
          <w:lang w:val="en-US"/>
        </w:rPr>
      </w:pPr>
      <w:r>
        <w:rPr>
          <w:rFonts w:ascii="Tahoma" w:hAnsi="Tahoma" w:cs="Tahoma"/>
          <w:sz w:val="22"/>
          <w:szCs w:val="22"/>
          <w:lang/>
        </w:rPr>
        <w:t>Одборница Косана Нешић је дана 21.08.2020. година поднела председнику СО Бечеј писмену оставку, оверену од стране надлежног органа за оверу а исто је дана 26.08.2020. година урадила и одборница Татјана Митић.</w:t>
      </w:r>
    </w:p>
    <w:p w:rsidR="00092CB0" w:rsidRDefault="00092CB0" w:rsidP="00092CB0">
      <w:pPr>
        <w:ind w:firstLine="708"/>
        <w:jc w:val="both"/>
        <w:rPr>
          <w:rFonts w:ascii="Tahoma" w:hAnsi="Tahoma" w:cs="Tahoma"/>
          <w:sz w:val="22"/>
          <w:szCs w:val="22"/>
          <w:lang/>
        </w:rPr>
      </w:pPr>
    </w:p>
    <w:p w:rsidR="00092CB0" w:rsidRDefault="00092CB0" w:rsidP="00092CB0">
      <w:pPr>
        <w:ind w:firstLine="708"/>
        <w:jc w:val="both"/>
        <w:rPr>
          <w:rFonts w:ascii="Tahoma" w:hAnsi="Tahoma" w:cs="Tahoma"/>
          <w:sz w:val="22"/>
          <w:szCs w:val="22"/>
          <w:lang/>
        </w:rPr>
      </w:pPr>
      <w:r>
        <w:rPr>
          <w:rFonts w:ascii="Tahoma" w:hAnsi="Tahoma" w:cs="Tahoma"/>
          <w:sz w:val="22"/>
          <w:szCs w:val="22"/>
          <w:lang/>
        </w:rPr>
        <w:t xml:space="preserve">О наведеном је обавештена Изборна комисија општине Бечеј, која је Скупштини општине Бечеј доставила Извештај </w:t>
      </w:r>
      <w:r w:rsidR="00B05251">
        <w:rPr>
          <w:rFonts w:ascii="Tahoma" w:hAnsi="Tahoma" w:cs="Tahoma"/>
          <w:sz w:val="22"/>
          <w:szCs w:val="22"/>
          <w:lang/>
        </w:rPr>
        <w:t xml:space="preserve">број </w:t>
      </w:r>
      <w:r w:rsidR="00FB4F75">
        <w:rPr>
          <w:rFonts w:ascii="Tahoma" w:hAnsi="Tahoma" w:cs="Tahoma"/>
          <w:sz w:val="22"/>
          <w:szCs w:val="22"/>
          <w:lang w:val="en-US"/>
        </w:rPr>
        <w:t>I 013-</w:t>
      </w:r>
      <w:r w:rsidR="00FB4F75">
        <w:rPr>
          <w:rFonts w:ascii="Tahoma" w:hAnsi="Tahoma" w:cs="Tahoma"/>
          <w:sz w:val="22"/>
          <w:szCs w:val="22"/>
          <w:lang/>
        </w:rPr>
        <w:t>6</w:t>
      </w:r>
      <w:r w:rsidR="00FB4F75">
        <w:rPr>
          <w:rFonts w:ascii="Tahoma" w:hAnsi="Tahoma" w:cs="Tahoma"/>
          <w:sz w:val="22"/>
          <w:szCs w:val="22"/>
          <w:lang w:val="en-US"/>
        </w:rPr>
        <w:t>/20</w:t>
      </w:r>
      <w:r w:rsidR="00FB4F75">
        <w:rPr>
          <w:rFonts w:ascii="Tahoma" w:hAnsi="Tahoma" w:cs="Tahoma"/>
          <w:sz w:val="22"/>
          <w:szCs w:val="22"/>
          <w:lang/>
        </w:rPr>
        <w:t>20-176</w:t>
      </w:r>
      <w:r w:rsidR="00B05251">
        <w:rPr>
          <w:rFonts w:ascii="Tahoma" w:hAnsi="Tahoma" w:cs="Tahoma"/>
          <w:sz w:val="22"/>
          <w:szCs w:val="22"/>
          <w:lang/>
        </w:rPr>
        <w:t xml:space="preserve"> </w:t>
      </w:r>
      <w:r>
        <w:rPr>
          <w:rFonts w:ascii="Tahoma" w:hAnsi="Tahoma" w:cs="Tahoma"/>
          <w:sz w:val="22"/>
          <w:szCs w:val="22"/>
          <w:lang/>
        </w:rPr>
        <w:t xml:space="preserve">о додели </w:t>
      </w:r>
      <w:r w:rsidR="00B05251">
        <w:rPr>
          <w:rFonts w:ascii="Tahoma" w:hAnsi="Tahoma" w:cs="Tahoma"/>
          <w:sz w:val="22"/>
          <w:szCs w:val="22"/>
          <w:lang/>
        </w:rPr>
        <w:t xml:space="preserve">мандата </w:t>
      </w:r>
      <w:r>
        <w:rPr>
          <w:rFonts w:ascii="Tahoma" w:hAnsi="Tahoma" w:cs="Tahoma"/>
          <w:sz w:val="22"/>
          <w:szCs w:val="22"/>
          <w:lang/>
        </w:rPr>
        <w:t xml:space="preserve">новим одборницима </w:t>
      </w:r>
      <w:r w:rsidR="00B05251">
        <w:rPr>
          <w:rFonts w:ascii="Tahoma" w:hAnsi="Tahoma" w:cs="Tahoma"/>
          <w:sz w:val="22"/>
          <w:szCs w:val="22"/>
          <w:lang/>
        </w:rPr>
        <w:t xml:space="preserve">и то </w:t>
      </w:r>
      <w:r w:rsidR="00FB4F75">
        <w:rPr>
          <w:rFonts w:ascii="Tahoma" w:hAnsi="Tahoma" w:cs="Tahoma"/>
          <w:sz w:val="22"/>
          <w:szCs w:val="22"/>
          <w:lang/>
        </w:rPr>
        <w:t>Жељку Ковачеву, Саши Марићу, Вериви Илић, Миомиру Пеленгићу, Зорици Ђумић, др Ренати Калапош, Жолту Ковачу</w:t>
      </w:r>
      <w:r w:rsidR="00B05251">
        <w:rPr>
          <w:rFonts w:ascii="Tahoma" w:hAnsi="Tahoma" w:cs="Tahoma"/>
          <w:sz w:val="22"/>
          <w:szCs w:val="22"/>
          <w:lang/>
        </w:rPr>
        <w:t xml:space="preserve"> </w:t>
      </w:r>
      <w:r>
        <w:rPr>
          <w:rFonts w:ascii="Tahoma" w:hAnsi="Tahoma" w:cs="Tahoma"/>
          <w:sz w:val="22"/>
          <w:szCs w:val="22"/>
          <w:lang/>
        </w:rPr>
        <w:t xml:space="preserve">и издала им уверења да су изабрани. </w:t>
      </w:r>
    </w:p>
    <w:p w:rsidR="00092CB0" w:rsidRDefault="00092CB0" w:rsidP="00092CB0">
      <w:pPr>
        <w:jc w:val="both"/>
        <w:rPr>
          <w:rFonts w:ascii="Tahoma" w:hAnsi="Tahoma" w:cs="Tahoma"/>
          <w:sz w:val="22"/>
          <w:szCs w:val="22"/>
          <w:lang/>
        </w:rPr>
      </w:pPr>
      <w:r>
        <w:rPr>
          <w:rFonts w:ascii="Tahoma" w:hAnsi="Tahoma" w:cs="Tahoma"/>
          <w:sz w:val="22"/>
          <w:szCs w:val="22"/>
          <w:lang/>
        </w:rPr>
        <w:t xml:space="preserve">    </w:t>
      </w:r>
      <w:r>
        <w:rPr>
          <w:rFonts w:ascii="Tahoma" w:hAnsi="Tahoma" w:cs="Tahoma"/>
          <w:sz w:val="22"/>
          <w:szCs w:val="22"/>
          <w:lang/>
        </w:rPr>
        <w:tab/>
      </w:r>
    </w:p>
    <w:p w:rsidR="00092CB0" w:rsidRDefault="00092CB0" w:rsidP="00092CB0">
      <w:pPr>
        <w:jc w:val="both"/>
        <w:rPr>
          <w:rFonts w:ascii="Tahoma" w:hAnsi="Tahoma" w:cs="Tahoma"/>
          <w:sz w:val="22"/>
          <w:szCs w:val="22"/>
          <w:lang/>
        </w:rPr>
      </w:pPr>
    </w:p>
    <w:p w:rsidR="00092CB0" w:rsidRDefault="00092CB0" w:rsidP="00092CB0">
      <w:pPr>
        <w:jc w:val="both"/>
        <w:rPr>
          <w:rFonts w:ascii="Tahoma" w:hAnsi="Tahoma" w:cs="Tahoma"/>
          <w:sz w:val="22"/>
          <w:szCs w:val="22"/>
          <w:lang/>
        </w:rPr>
      </w:pPr>
      <w:r>
        <w:rPr>
          <w:rFonts w:ascii="Tahoma" w:hAnsi="Tahoma" w:cs="Tahoma"/>
          <w:sz w:val="22"/>
          <w:szCs w:val="22"/>
          <w:lang/>
        </w:rPr>
        <w:t xml:space="preserve">  </w:t>
      </w:r>
      <w:r>
        <w:rPr>
          <w:rFonts w:ascii="Tahoma" w:hAnsi="Tahoma" w:cs="Tahoma"/>
          <w:sz w:val="22"/>
          <w:szCs w:val="22"/>
          <w:lang/>
        </w:rPr>
        <w:tab/>
        <w:t>Из наведених разлога предлажем Скуштини општине Бечеј да донесе решење како сам предложио у прилогу.</w:t>
      </w:r>
    </w:p>
    <w:p w:rsidR="00092CB0" w:rsidRDefault="00092CB0" w:rsidP="00092CB0">
      <w:pPr>
        <w:jc w:val="both"/>
        <w:rPr>
          <w:rFonts w:ascii="Tahoma" w:hAnsi="Tahoma" w:cs="Tahoma"/>
          <w:sz w:val="22"/>
          <w:szCs w:val="22"/>
          <w:lang/>
        </w:rPr>
      </w:pPr>
    </w:p>
    <w:p w:rsidR="00092CB0" w:rsidRDefault="00092CB0" w:rsidP="00092CB0">
      <w:pPr>
        <w:jc w:val="both"/>
        <w:rPr>
          <w:rFonts w:ascii="Tahoma" w:hAnsi="Tahoma" w:cs="Tahoma"/>
          <w:sz w:val="22"/>
          <w:szCs w:val="22"/>
          <w:lang/>
        </w:rPr>
      </w:pPr>
    </w:p>
    <w:p w:rsidR="00092CB0" w:rsidRDefault="00092CB0" w:rsidP="00092CB0">
      <w:pPr>
        <w:jc w:val="both"/>
        <w:rPr>
          <w:rFonts w:ascii="Tahoma" w:hAnsi="Tahoma" w:cs="Tahoma"/>
          <w:sz w:val="22"/>
          <w:szCs w:val="22"/>
          <w:lang/>
        </w:rPr>
      </w:pPr>
    </w:p>
    <w:p w:rsidR="00092CB0" w:rsidRDefault="00092CB0" w:rsidP="00092CB0">
      <w:pPr>
        <w:jc w:val="both"/>
        <w:rPr>
          <w:rFonts w:ascii="Tahoma" w:hAnsi="Tahoma" w:cs="Tahoma"/>
          <w:sz w:val="22"/>
          <w:szCs w:val="22"/>
          <w:lang/>
        </w:rPr>
      </w:pPr>
    </w:p>
    <w:p w:rsidR="00092CB0" w:rsidRDefault="00092CB0" w:rsidP="00092CB0">
      <w:pPr>
        <w:jc w:val="both"/>
        <w:rPr>
          <w:rFonts w:ascii="Tahoma" w:hAnsi="Tahoma" w:cs="Tahoma"/>
          <w:sz w:val="22"/>
          <w:szCs w:val="22"/>
          <w:lang/>
        </w:rPr>
      </w:pPr>
    </w:p>
    <w:p w:rsidR="00092CB0" w:rsidRDefault="00092CB0" w:rsidP="00092CB0">
      <w:pPr>
        <w:jc w:val="both"/>
        <w:rPr>
          <w:rFonts w:ascii="Tahoma" w:hAnsi="Tahoma" w:cs="Tahoma"/>
          <w:sz w:val="22"/>
          <w:szCs w:val="22"/>
          <w:lang/>
        </w:rPr>
      </w:pPr>
    </w:p>
    <w:p w:rsidR="00092CB0" w:rsidRDefault="00092CB0" w:rsidP="00092CB0">
      <w:pPr>
        <w:jc w:val="both"/>
        <w:rPr>
          <w:rFonts w:ascii="Tahoma" w:hAnsi="Tahoma" w:cs="Tahoma"/>
          <w:sz w:val="22"/>
          <w:szCs w:val="22"/>
          <w:lang/>
        </w:rPr>
      </w:pPr>
    </w:p>
    <w:p w:rsidR="00CE5373" w:rsidRPr="00AA0CBD" w:rsidRDefault="00092CB0" w:rsidP="00CE5373">
      <w:pPr>
        <w:jc w:val="both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/>
        </w:rPr>
        <w:t xml:space="preserve">                                                                              </w:t>
      </w:r>
      <w:r w:rsidR="00FB4F75">
        <w:rPr>
          <w:rFonts w:ascii="Tahoma" w:eastAsia="Tahoma" w:hAnsi="Tahoma" w:cs="Tahoma"/>
          <w:sz w:val="22"/>
          <w:szCs w:val="22"/>
          <w:lang w:val="sr-Cyrl-CS"/>
        </w:rPr>
        <w:t xml:space="preserve">    </w:t>
      </w:r>
      <w:r w:rsidR="00CE5373" w:rsidRPr="00AA0CBD">
        <w:rPr>
          <w:rFonts w:ascii="Tahoma" w:hAnsi="Tahoma" w:cs="Tahoma"/>
          <w:sz w:val="22"/>
          <w:szCs w:val="22"/>
          <w:lang w:val="sr-Cyrl-CS"/>
        </w:rPr>
        <w:t>ПРЕДСЕДНИК СКУПШТИНЕ</w:t>
      </w:r>
    </w:p>
    <w:p w:rsidR="00CE5373" w:rsidRPr="00AA0CBD" w:rsidRDefault="00CE5373" w:rsidP="00CE5373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CE5373" w:rsidRPr="00AA0CBD" w:rsidRDefault="00CE5373" w:rsidP="00CE5373">
      <w:pPr>
        <w:jc w:val="both"/>
        <w:rPr>
          <w:szCs w:val="22"/>
          <w:lang w:val="sr-Cyrl-CS"/>
        </w:rPr>
      </w:pPr>
      <w:r w:rsidRPr="00AA0CBD">
        <w:rPr>
          <w:rFonts w:ascii="Tahoma" w:eastAsia="Tahoma" w:hAnsi="Tahoma" w:cs="Tahoma"/>
          <w:sz w:val="22"/>
          <w:szCs w:val="22"/>
          <w:lang w:val="sr-Cyrl-CS"/>
        </w:rPr>
        <w:t xml:space="preserve">                                                                                     </w:t>
      </w:r>
      <w:r>
        <w:rPr>
          <w:rFonts w:ascii="Tahoma" w:eastAsia="Tahoma" w:hAnsi="Tahoma" w:cs="Tahoma"/>
          <w:sz w:val="22"/>
          <w:szCs w:val="22"/>
          <w:lang w:val="sr-Cyrl-CS"/>
        </w:rPr>
        <w:t xml:space="preserve"> </w:t>
      </w:r>
      <w:r w:rsidR="000016BC">
        <w:rPr>
          <w:rFonts w:ascii="Tahoma" w:eastAsia="Tahoma" w:hAnsi="Tahoma" w:cs="Tahoma"/>
          <w:sz w:val="22"/>
          <w:szCs w:val="22"/>
          <w:lang w:val="sr-Cyrl-CS"/>
        </w:rPr>
        <w:t xml:space="preserve">    </w:t>
      </w:r>
      <w:r w:rsidR="00FB4F75">
        <w:rPr>
          <w:rFonts w:ascii="Tahoma" w:eastAsia="Tahoma" w:hAnsi="Tahoma" w:cs="Tahoma"/>
          <w:sz w:val="22"/>
          <w:szCs w:val="22"/>
          <w:lang w:val="sr-Cyrl-CS"/>
        </w:rPr>
        <w:t xml:space="preserve">  </w:t>
      </w:r>
      <w:r>
        <w:rPr>
          <w:rFonts w:ascii="Tahoma" w:eastAsia="Tahoma" w:hAnsi="Tahoma" w:cs="Tahoma"/>
          <w:sz w:val="22"/>
          <w:szCs w:val="22"/>
          <w:lang w:val="sr-Cyrl-CS"/>
        </w:rPr>
        <w:t xml:space="preserve"> </w:t>
      </w:r>
      <w:r w:rsidR="00FB4F75">
        <w:rPr>
          <w:rFonts w:ascii="Tahoma" w:hAnsi="Tahoma" w:cs="Tahoma"/>
          <w:sz w:val="22"/>
          <w:szCs w:val="22"/>
          <w:lang w:val="sr-Cyrl-CS"/>
        </w:rPr>
        <w:t xml:space="preserve">Игор Киш </w:t>
      </w:r>
    </w:p>
    <w:p w:rsidR="00A6347B" w:rsidRPr="00092CB0" w:rsidRDefault="00A6347B" w:rsidP="00CE5373">
      <w:pPr>
        <w:jc w:val="both"/>
        <w:rPr>
          <w:szCs w:val="22"/>
        </w:rPr>
      </w:pPr>
    </w:p>
    <w:sectPr w:rsidR="00A6347B" w:rsidRPr="00092CB0">
      <w:headerReference w:type="default" r:id="rId8"/>
      <w:footerReference w:type="default" r:id="rId9"/>
      <w:pgSz w:w="11906" w:h="16838"/>
      <w:pgMar w:top="764" w:right="1133" w:bottom="764" w:left="1134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2C7" w:rsidRDefault="007072C7">
      <w:r>
        <w:separator/>
      </w:r>
    </w:p>
  </w:endnote>
  <w:endnote w:type="continuationSeparator" w:id="0">
    <w:p w:rsidR="007072C7" w:rsidRDefault="007072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FA1" w:rsidRDefault="00F45FA1">
    <w:pPr>
      <w:tabs>
        <w:tab w:val="left" w:pos="2590"/>
      </w:tabs>
      <w:spacing w:line="360" w:lineRule="auto"/>
      <w:jc w:val="center"/>
      <w:rPr>
        <w:rFonts w:ascii="Tahoma" w:hAnsi="Tahoma" w:cs="Tahoma"/>
        <w:i/>
        <w:iCs/>
        <w:sz w:val="16"/>
        <w:lang w:val="hr-H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2C7" w:rsidRDefault="007072C7">
      <w:r>
        <w:separator/>
      </w:r>
    </w:p>
  </w:footnote>
  <w:footnote w:type="continuationSeparator" w:id="0">
    <w:p w:rsidR="007072C7" w:rsidRDefault="007072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664" w:type="dxa"/>
      <w:tblLayout w:type="fixed"/>
      <w:tblLook w:val="0000"/>
    </w:tblPr>
    <w:tblGrid>
      <w:gridCol w:w="4035"/>
      <w:gridCol w:w="2805"/>
      <w:gridCol w:w="4149"/>
    </w:tblGrid>
    <w:tr w:rsidR="00F45FA1">
      <w:tc>
        <w:tcPr>
          <w:tcW w:w="4035" w:type="dxa"/>
          <w:shd w:val="clear" w:color="auto" w:fill="auto"/>
          <w:vAlign w:val="center"/>
        </w:tcPr>
        <w:p w:rsidR="00F45FA1" w:rsidRDefault="00F45FA1">
          <w:pPr>
            <w:snapToGrid w:val="0"/>
            <w:jc w:val="center"/>
            <w:rPr>
              <w:rFonts w:ascii="Tahoma" w:hAnsi="Tahoma" w:cs="Tahoma"/>
              <w:sz w:val="20"/>
              <w:szCs w:val="20"/>
              <w:lang w:val="sr-Cyrl-CS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21220 </w:t>
          </w:r>
          <w:r>
            <w:rPr>
              <w:rFonts w:ascii="Tahoma" w:hAnsi="Tahoma" w:cs="Tahoma"/>
              <w:sz w:val="20"/>
              <w:szCs w:val="20"/>
              <w:lang w:val="sr-Cyrl-CS"/>
            </w:rPr>
            <w:t>БЕЧЕЈ, ТРГ ОСЛОБОЂЕЊА 2</w:t>
          </w:r>
        </w:p>
        <w:p w:rsidR="00F45FA1" w:rsidRDefault="00F45FA1">
          <w:pPr>
            <w:jc w:val="center"/>
            <w:rPr>
              <w:rFonts w:ascii="Tahoma" w:eastAsia="Tahoma" w:hAnsi="Tahoma" w:cs="Tahoma"/>
              <w:sz w:val="20"/>
              <w:szCs w:val="20"/>
              <w:lang w:val="sr-Cyrl-CS"/>
            </w:rPr>
          </w:pPr>
          <w:r>
            <w:rPr>
              <w:rFonts w:ascii="Tahoma" w:hAnsi="Tahoma" w:cs="Tahoma"/>
              <w:sz w:val="20"/>
              <w:szCs w:val="20"/>
              <w:lang w:val="sr-Cyrl-CS"/>
            </w:rPr>
            <w:t>Телефони:</w:t>
          </w:r>
        </w:p>
        <w:p w:rsidR="00F45FA1" w:rsidRDefault="00F45FA1">
          <w:pPr>
            <w:jc w:val="center"/>
            <w:rPr>
              <w:rFonts w:ascii="Tahoma" w:hAnsi="Tahoma" w:cs="Tahoma"/>
              <w:sz w:val="20"/>
              <w:szCs w:val="20"/>
              <w:lang w:val="sr-Cyrl-CS"/>
            </w:rPr>
          </w:pPr>
          <w:r>
            <w:rPr>
              <w:rFonts w:ascii="Tahoma" w:eastAsia="Tahoma" w:hAnsi="Tahoma" w:cs="Tahoma"/>
              <w:sz w:val="20"/>
              <w:szCs w:val="20"/>
              <w:lang w:val="sr-Cyrl-CS"/>
            </w:rPr>
            <w:t xml:space="preserve"> </w:t>
          </w:r>
          <w:r>
            <w:rPr>
              <w:rFonts w:ascii="Tahoma" w:hAnsi="Tahoma" w:cs="Tahoma"/>
              <w:sz w:val="20"/>
              <w:szCs w:val="20"/>
              <w:lang w:val="sr-Cyrl-CS"/>
            </w:rPr>
            <w:t>Централа ++381/21-6811-888</w:t>
          </w:r>
        </w:p>
        <w:p w:rsidR="00F45FA1" w:rsidRDefault="00F45FA1">
          <w:pPr>
            <w:jc w:val="center"/>
            <w:rPr>
              <w:rFonts w:ascii="Tahoma" w:hAnsi="Tahoma" w:cs="Tahoma"/>
              <w:sz w:val="20"/>
              <w:szCs w:val="20"/>
              <w:lang w:val="sr-Cyrl-CS"/>
            </w:rPr>
          </w:pPr>
          <w:r>
            <w:rPr>
              <w:rFonts w:ascii="Tahoma" w:hAnsi="Tahoma" w:cs="Tahoma"/>
              <w:sz w:val="20"/>
              <w:szCs w:val="20"/>
              <w:lang w:val="sr-Cyrl-CS"/>
            </w:rPr>
            <w:t>Председник СО Бечеј: 681</w:t>
          </w:r>
          <w:r>
            <w:rPr>
              <w:rFonts w:ascii="Tahoma" w:hAnsi="Tahoma" w:cs="Tahoma"/>
              <w:sz w:val="20"/>
              <w:szCs w:val="20"/>
            </w:rPr>
            <w:t>1-805</w:t>
          </w:r>
        </w:p>
        <w:p w:rsidR="00F45FA1" w:rsidRDefault="00F45FA1">
          <w:pPr>
            <w:jc w:val="center"/>
          </w:pPr>
          <w:r>
            <w:rPr>
              <w:rFonts w:ascii="Tahoma" w:hAnsi="Tahoma" w:cs="Tahoma"/>
              <w:sz w:val="20"/>
              <w:szCs w:val="20"/>
              <w:lang w:val="sr-Cyrl-CS"/>
            </w:rPr>
            <w:t>Пошт. Фах 4.</w:t>
          </w:r>
        </w:p>
        <w:p w:rsidR="006C27EE" w:rsidRDefault="006C27EE">
          <w:pPr>
            <w:jc w:val="center"/>
            <w:rPr>
              <w:rFonts w:ascii="Tahoma" w:hAnsi="Tahoma" w:cs="Tahoma"/>
              <w:sz w:val="20"/>
              <w:szCs w:val="20"/>
            </w:rPr>
          </w:pPr>
          <w:hyperlink r:id="rId1" w:history="1">
            <w:r w:rsidRPr="00FD5619">
              <w:rPr>
                <w:rStyle w:val="Hyperlink"/>
                <w:rFonts w:ascii="Tahoma" w:hAnsi="Tahoma"/>
              </w:rPr>
              <w:t>www.skupstina.becej.rs</w:t>
            </w:r>
          </w:hyperlink>
          <w:r w:rsidR="00F45FA1">
            <w:rPr>
              <w:rFonts w:ascii="Tahoma" w:hAnsi="Tahoma" w:cs="Tahoma"/>
              <w:sz w:val="20"/>
              <w:szCs w:val="20"/>
            </w:rPr>
            <w:t xml:space="preserve">  </w:t>
          </w:r>
        </w:p>
        <w:p w:rsidR="00F45FA1" w:rsidRDefault="00F45FA1" w:rsidP="006C27EE">
          <w:pPr>
            <w:jc w:val="center"/>
          </w:pPr>
          <w:r>
            <w:rPr>
              <w:rFonts w:ascii="Tahoma" w:hAnsi="Tahoma" w:cs="Tahoma"/>
              <w:sz w:val="20"/>
              <w:szCs w:val="20"/>
            </w:rPr>
            <w:t xml:space="preserve">E-mail: </w:t>
          </w:r>
          <w:r w:rsidR="006C27EE">
            <w:rPr>
              <w:rFonts w:ascii="Tahoma" w:hAnsi="Tahoma" w:cs="Tahoma"/>
              <w:sz w:val="20"/>
              <w:szCs w:val="20"/>
            </w:rPr>
            <w:t>skupstina</w:t>
          </w:r>
          <w:r>
            <w:rPr>
              <w:rFonts w:ascii="Tahoma" w:hAnsi="Tahoma" w:cs="Tahoma"/>
              <w:sz w:val="20"/>
              <w:szCs w:val="20"/>
            </w:rPr>
            <w:t>@becej.rs</w:t>
          </w:r>
        </w:p>
      </w:tc>
      <w:tc>
        <w:tcPr>
          <w:tcW w:w="2805" w:type="dxa"/>
          <w:shd w:val="clear" w:color="auto" w:fill="auto"/>
          <w:vAlign w:val="center"/>
        </w:tcPr>
        <w:p w:rsidR="00F45FA1" w:rsidRDefault="00FB4F75">
          <w:pPr>
            <w:pStyle w:val="Header"/>
            <w:snapToGrid w:val="0"/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i/>
              <w:iCs/>
              <w:noProof/>
              <w:sz w:val="20"/>
              <w:lang w:val="en-US" w:eastAsia="en-US"/>
            </w:rPr>
            <w:drawing>
              <wp:inline distT="0" distB="0" distL="0" distR="0">
                <wp:extent cx="1225550" cy="1132840"/>
                <wp:effectExtent l="1905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5550" cy="1132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F45FA1">
            <w:rPr>
              <w:rFonts w:ascii="Tahoma" w:hAnsi="Tahoma" w:cs="Tahoma"/>
              <w:sz w:val="20"/>
              <w:szCs w:val="20"/>
            </w:rPr>
            <w:t/>
          </w:r>
        </w:p>
      </w:tc>
      <w:tc>
        <w:tcPr>
          <w:tcW w:w="4149" w:type="dxa"/>
          <w:shd w:val="clear" w:color="auto" w:fill="auto"/>
          <w:vAlign w:val="center"/>
        </w:tcPr>
        <w:p w:rsidR="00F45FA1" w:rsidRDefault="00F45FA1">
          <w:pPr>
            <w:snapToGrid w:val="0"/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>21220 ÓBECSE, FELSZABADULÁS TÉR 2</w:t>
          </w:r>
        </w:p>
        <w:p w:rsidR="00F45FA1" w:rsidRDefault="00F45FA1">
          <w:pPr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>Telefon</w:t>
          </w:r>
          <w:r>
            <w:rPr>
              <w:rFonts w:ascii="Tahoma" w:hAnsi="Tahoma" w:cs="Tahoma"/>
              <w:sz w:val="20"/>
              <w:szCs w:val="20"/>
              <w:lang w:val="sr-Cyrl-CS"/>
            </w:rPr>
            <w:t>о</w:t>
          </w:r>
          <w:r>
            <w:rPr>
              <w:rFonts w:ascii="Tahoma" w:hAnsi="Tahoma" w:cs="Tahoma"/>
              <w:sz w:val="20"/>
              <w:szCs w:val="20"/>
            </w:rPr>
            <w:t>k:</w:t>
          </w:r>
        </w:p>
        <w:p w:rsidR="00F45FA1" w:rsidRDefault="00F45FA1">
          <w:pPr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>Központ ++381/21-</w:t>
          </w:r>
          <w:r>
            <w:rPr>
              <w:rFonts w:ascii="Tahoma" w:hAnsi="Tahoma" w:cs="Tahoma"/>
              <w:sz w:val="20"/>
              <w:szCs w:val="20"/>
              <w:lang w:val="sr-Cyrl-CS"/>
            </w:rPr>
            <w:t>6</w:t>
          </w:r>
          <w:r>
            <w:rPr>
              <w:rFonts w:ascii="Tahoma" w:hAnsi="Tahoma" w:cs="Tahoma"/>
              <w:sz w:val="20"/>
              <w:szCs w:val="20"/>
            </w:rPr>
            <w:t>811-888</w:t>
          </w:r>
        </w:p>
        <w:p w:rsidR="00F45FA1" w:rsidRDefault="00F45FA1">
          <w:pPr>
            <w:jc w:val="center"/>
            <w:rPr>
              <w:rFonts w:ascii="Tahoma" w:hAnsi="Tahoma" w:cs="Tahoma"/>
              <w:sz w:val="20"/>
              <w:szCs w:val="20"/>
              <w:lang w:val="it-IT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Községi Képviselő-testület elnöke </w:t>
          </w:r>
          <w:r>
            <w:rPr>
              <w:rFonts w:ascii="Tahoma" w:hAnsi="Tahoma" w:cs="Tahoma"/>
              <w:sz w:val="20"/>
              <w:szCs w:val="20"/>
              <w:lang w:val="sr-Cyrl-CS"/>
            </w:rPr>
            <w:t>6</w:t>
          </w:r>
          <w:r>
            <w:rPr>
              <w:rFonts w:ascii="Tahoma" w:hAnsi="Tahoma" w:cs="Tahoma"/>
              <w:sz w:val="20"/>
              <w:szCs w:val="20"/>
            </w:rPr>
            <w:t>811-805</w:t>
          </w:r>
        </w:p>
        <w:p w:rsidR="00F45FA1" w:rsidRDefault="00F45FA1">
          <w:pPr>
            <w:jc w:val="center"/>
          </w:pPr>
          <w:r>
            <w:rPr>
              <w:rFonts w:ascii="Tahoma" w:hAnsi="Tahoma" w:cs="Tahoma"/>
              <w:sz w:val="20"/>
              <w:szCs w:val="20"/>
              <w:lang w:val="it-IT"/>
            </w:rPr>
            <w:t>Postafiók 4</w:t>
          </w:r>
        </w:p>
        <w:p w:rsidR="006C27EE" w:rsidRDefault="006C27EE">
          <w:pPr>
            <w:jc w:val="center"/>
            <w:rPr>
              <w:rFonts w:ascii="Tahoma" w:hAnsi="Tahoma" w:cs="Tahoma"/>
              <w:sz w:val="20"/>
              <w:szCs w:val="20"/>
              <w:lang w:val="it-IT"/>
            </w:rPr>
          </w:pPr>
          <w:hyperlink r:id="rId3" w:history="1">
            <w:r w:rsidRPr="00FD5619">
              <w:rPr>
                <w:rStyle w:val="Hyperlink"/>
                <w:rFonts w:ascii="Tahoma" w:hAnsi="Tahoma"/>
              </w:rPr>
              <w:t>www.skupstina.becej.rs</w:t>
            </w:r>
          </w:hyperlink>
          <w:r w:rsidR="00F45FA1">
            <w:rPr>
              <w:rFonts w:ascii="Tahoma" w:hAnsi="Tahoma" w:cs="Tahoma"/>
              <w:sz w:val="20"/>
              <w:szCs w:val="20"/>
              <w:lang w:val="it-IT"/>
            </w:rPr>
            <w:t xml:space="preserve">  </w:t>
          </w:r>
        </w:p>
        <w:p w:rsidR="00F45FA1" w:rsidRDefault="00F45FA1" w:rsidP="006C27EE">
          <w:pPr>
            <w:jc w:val="center"/>
          </w:pPr>
          <w:r>
            <w:rPr>
              <w:rFonts w:ascii="Tahoma" w:hAnsi="Tahoma" w:cs="Tahoma"/>
              <w:sz w:val="20"/>
              <w:szCs w:val="20"/>
              <w:lang w:val="it-IT"/>
            </w:rPr>
            <w:t xml:space="preserve">E-mail: </w:t>
          </w:r>
          <w:r w:rsidR="006C27EE">
            <w:rPr>
              <w:rFonts w:ascii="Tahoma" w:hAnsi="Tahoma" w:cs="Tahoma"/>
              <w:sz w:val="20"/>
              <w:szCs w:val="20"/>
              <w:lang w:val="it-IT"/>
            </w:rPr>
            <w:t>skupstina</w:t>
          </w:r>
          <w:r>
            <w:rPr>
              <w:rFonts w:ascii="Tahoma" w:hAnsi="Tahoma" w:cs="Tahoma"/>
              <w:sz w:val="20"/>
              <w:szCs w:val="20"/>
              <w:lang w:val="it-IT"/>
            </w:rPr>
            <w:t>@becej.rs</w:t>
          </w:r>
        </w:p>
      </w:tc>
    </w:tr>
  </w:tbl>
  <w:p w:rsidR="00F45FA1" w:rsidRDefault="00F45FA1">
    <w:pPr>
      <w:pStyle w:val="Header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7742F19"/>
    <w:multiLevelType w:val="hybridMultilevel"/>
    <w:tmpl w:val="CBDE9402"/>
    <w:lvl w:ilvl="0" w:tplc="550888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2FC7F76"/>
    <w:multiLevelType w:val="hybridMultilevel"/>
    <w:tmpl w:val="6A221C7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CDD4712"/>
    <w:multiLevelType w:val="hybridMultilevel"/>
    <w:tmpl w:val="1AE04EF8"/>
    <w:lvl w:ilvl="0" w:tplc="F69EB228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D986AF5"/>
    <w:multiLevelType w:val="hybridMultilevel"/>
    <w:tmpl w:val="58F40E38"/>
    <w:lvl w:ilvl="0" w:tplc="A95A7532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4AB36A9"/>
    <w:multiLevelType w:val="hybridMultilevel"/>
    <w:tmpl w:val="5F305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100373"/>
    <w:multiLevelType w:val="hybridMultilevel"/>
    <w:tmpl w:val="4894CEB2"/>
    <w:lvl w:ilvl="0" w:tplc="585E8F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6B3FA1"/>
    <w:multiLevelType w:val="hybridMultilevel"/>
    <w:tmpl w:val="EA60E454"/>
    <w:lvl w:ilvl="0" w:tplc="081A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81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7350C2E"/>
    <w:multiLevelType w:val="hybridMultilevel"/>
    <w:tmpl w:val="CECA93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4865DA1"/>
    <w:multiLevelType w:val="hybridMultilevel"/>
    <w:tmpl w:val="31806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37001C"/>
    <w:multiLevelType w:val="hybridMultilevel"/>
    <w:tmpl w:val="C4800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8A18C0"/>
    <w:multiLevelType w:val="hybridMultilevel"/>
    <w:tmpl w:val="8F56803A"/>
    <w:lvl w:ilvl="0" w:tplc="3FF271D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"/>
    <w:lvlOverride w:ilvl="0">
      <w:startOverride w:val="1"/>
    </w:lvlOverride>
  </w:num>
  <w:num w:numId="14">
    <w:abstractNumId w:val="16"/>
  </w:num>
  <w:num w:numId="15">
    <w:abstractNumId w:val="18"/>
  </w:num>
  <w:num w:numId="16">
    <w:abstractNumId w:val="21"/>
  </w:num>
  <w:num w:numId="17">
    <w:abstractNumId w:val="13"/>
  </w:num>
  <w:num w:numId="18">
    <w:abstractNumId w:val="12"/>
  </w:num>
  <w:num w:numId="19">
    <w:abstractNumId w:val="14"/>
  </w:num>
  <w:num w:numId="20">
    <w:abstractNumId w:val="20"/>
  </w:num>
  <w:num w:numId="21">
    <w:abstractNumId w:val="17"/>
  </w:num>
  <w:num w:numId="22">
    <w:abstractNumId w:val="19"/>
  </w:num>
  <w:num w:numId="23">
    <w:abstractNumId w:val="22"/>
  </w:num>
  <w:num w:numId="2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000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257F"/>
    <w:rsid w:val="000016BC"/>
    <w:rsid w:val="0000796C"/>
    <w:rsid w:val="0002623F"/>
    <w:rsid w:val="0006507A"/>
    <w:rsid w:val="000710F4"/>
    <w:rsid w:val="00077F57"/>
    <w:rsid w:val="00080898"/>
    <w:rsid w:val="00082485"/>
    <w:rsid w:val="00090212"/>
    <w:rsid w:val="00092CB0"/>
    <w:rsid w:val="000D1C35"/>
    <w:rsid w:val="000D6EC8"/>
    <w:rsid w:val="000E25BA"/>
    <w:rsid w:val="000E3346"/>
    <w:rsid w:val="000E474D"/>
    <w:rsid w:val="000E566C"/>
    <w:rsid w:val="000F54CC"/>
    <w:rsid w:val="000F5F67"/>
    <w:rsid w:val="001466DC"/>
    <w:rsid w:val="00150A53"/>
    <w:rsid w:val="00153799"/>
    <w:rsid w:val="001642DD"/>
    <w:rsid w:val="00174094"/>
    <w:rsid w:val="00182B20"/>
    <w:rsid w:val="00186902"/>
    <w:rsid w:val="001B07DE"/>
    <w:rsid w:val="001B1F48"/>
    <w:rsid w:val="001B58E2"/>
    <w:rsid w:val="001C6A7D"/>
    <w:rsid w:val="001D7B14"/>
    <w:rsid w:val="001E06A9"/>
    <w:rsid w:val="001E7207"/>
    <w:rsid w:val="00201A83"/>
    <w:rsid w:val="00201D55"/>
    <w:rsid w:val="002051A6"/>
    <w:rsid w:val="00207203"/>
    <w:rsid w:val="0020797F"/>
    <w:rsid w:val="00227E92"/>
    <w:rsid w:val="002369EE"/>
    <w:rsid w:val="002432C9"/>
    <w:rsid w:val="00247FFC"/>
    <w:rsid w:val="00253B42"/>
    <w:rsid w:val="002644FE"/>
    <w:rsid w:val="00270466"/>
    <w:rsid w:val="00271763"/>
    <w:rsid w:val="002743FE"/>
    <w:rsid w:val="00281788"/>
    <w:rsid w:val="002969EA"/>
    <w:rsid w:val="00296B92"/>
    <w:rsid w:val="002A687F"/>
    <w:rsid w:val="002B1557"/>
    <w:rsid w:val="002B1AED"/>
    <w:rsid w:val="002B66DC"/>
    <w:rsid w:val="002D2147"/>
    <w:rsid w:val="002F4624"/>
    <w:rsid w:val="00301B7A"/>
    <w:rsid w:val="003078B4"/>
    <w:rsid w:val="0031574E"/>
    <w:rsid w:val="00315A71"/>
    <w:rsid w:val="003341BF"/>
    <w:rsid w:val="0035137F"/>
    <w:rsid w:val="00357A09"/>
    <w:rsid w:val="003734D8"/>
    <w:rsid w:val="003767D2"/>
    <w:rsid w:val="00381C35"/>
    <w:rsid w:val="003931AB"/>
    <w:rsid w:val="00394CA2"/>
    <w:rsid w:val="003A4B19"/>
    <w:rsid w:val="003D1D31"/>
    <w:rsid w:val="003D3D78"/>
    <w:rsid w:val="003D6F36"/>
    <w:rsid w:val="003E092D"/>
    <w:rsid w:val="003F55AA"/>
    <w:rsid w:val="0040221A"/>
    <w:rsid w:val="00402DE6"/>
    <w:rsid w:val="004052A1"/>
    <w:rsid w:val="004060C8"/>
    <w:rsid w:val="004270BA"/>
    <w:rsid w:val="004433DC"/>
    <w:rsid w:val="00443679"/>
    <w:rsid w:val="004478AE"/>
    <w:rsid w:val="00451F95"/>
    <w:rsid w:val="004539FD"/>
    <w:rsid w:val="00456017"/>
    <w:rsid w:val="0046769F"/>
    <w:rsid w:val="00474028"/>
    <w:rsid w:val="004A25F6"/>
    <w:rsid w:val="004A71F2"/>
    <w:rsid w:val="004B6379"/>
    <w:rsid w:val="004C1235"/>
    <w:rsid w:val="004C7E4A"/>
    <w:rsid w:val="004D64A3"/>
    <w:rsid w:val="004D7FD4"/>
    <w:rsid w:val="004E0A1F"/>
    <w:rsid w:val="004E130C"/>
    <w:rsid w:val="004F5017"/>
    <w:rsid w:val="005129F2"/>
    <w:rsid w:val="005202D4"/>
    <w:rsid w:val="00533D1A"/>
    <w:rsid w:val="00536A8F"/>
    <w:rsid w:val="005440DA"/>
    <w:rsid w:val="00571B7D"/>
    <w:rsid w:val="005857BC"/>
    <w:rsid w:val="0058647F"/>
    <w:rsid w:val="005903BA"/>
    <w:rsid w:val="00594649"/>
    <w:rsid w:val="0059751F"/>
    <w:rsid w:val="005A0828"/>
    <w:rsid w:val="005B420E"/>
    <w:rsid w:val="005C2F02"/>
    <w:rsid w:val="005C3272"/>
    <w:rsid w:val="005C40D1"/>
    <w:rsid w:val="005E19FE"/>
    <w:rsid w:val="005E338B"/>
    <w:rsid w:val="005F508A"/>
    <w:rsid w:val="005F6C66"/>
    <w:rsid w:val="00606FF4"/>
    <w:rsid w:val="00630093"/>
    <w:rsid w:val="00662932"/>
    <w:rsid w:val="00667F6E"/>
    <w:rsid w:val="00682074"/>
    <w:rsid w:val="00690304"/>
    <w:rsid w:val="006925CB"/>
    <w:rsid w:val="006937A2"/>
    <w:rsid w:val="006A5545"/>
    <w:rsid w:val="006C27EE"/>
    <w:rsid w:val="006D1C62"/>
    <w:rsid w:val="006D2422"/>
    <w:rsid w:val="006E5265"/>
    <w:rsid w:val="006F2060"/>
    <w:rsid w:val="00704326"/>
    <w:rsid w:val="007072C7"/>
    <w:rsid w:val="00707A64"/>
    <w:rsid w:val="00717787"/>
    <w:rsid w:val="00722C11"/>
    <w:rsid w:val="00732ECF"/>
    <w:rsid w:val="007429E6"/>
    <w:rsid w:val="0075210C"/>
    <w:rsid w:val="00754036"/>
    <w:rsid w:val="007710DB"/>
    <w:rsid w:val="0079152A"/>
    <w:rsid w:val="00797BED"/>
    <w:rsid w:val="007A00BF"/>
    <w:rsid w:val="007B17E2"/>
    <w:rsid w:val="007C6051"/>
    <w:rsid w:val="007C7C4E"/>
    <w:rsid w:val="007D2B10"/>
    <w:rsid w:val="007D58F7"/>
    <w:rsid w:val="007F1B36"/>
    <w:rsid w:val="007F1B78"/>
    <w:rsid w:val="008030F4"/>
    <w:rsid w:val="00805E3B"/>
    <w:rsid w:val="00811F31"/>
    <w:rsid w:val="00815CD3"/>
    <w:rsid w:val="00815F7E"/>
    <w:rsid w:val="00820CDC"/>
    <w:rsid w:val="00825327"/>
    <w:rsid w:val="00826775"/>
    <w:rsid w:val="00826FD1"/>
    <w:rsid w:val="00846749"/>
    <w:rsid w:val="0085136E"/>
    <w:rsid w:val="00892983"/>
    <w:rsid w:val="008A0C03"/>
    <w:rsid w:val="008A14ED"/>
    <w:rsid w:val="008A3142"/>
    <w:rsid w:val="008B158F"/>
    <w:rsid w:val="008B2981"/>
    <w:rsid w:val="008E2083"/>
    <w:rsid w:val="008E4CCB"/>
    <w:rsid w:val="008F2449"/>
    <w:rsid w:val="008F2EB0"/>
    <w:rsid w:val="00900F3B"/>
    <w:rsid w:val="0091127A"/>
    <w:rsid w:val="00924E2D"/>
    <w:rsid w:val="00925760"/>
    <w:rsid w:val="00965CF0"/>
    <w:rsid w:val="009673D7"/>
    <w:rsid w:val="00967B8D"/>
    <w:rsid w:val="0098340E"/>
    <w:rsid w:val="009A257F"/>
    <w:rsid w:val="009A6288"/>
    <w:rsid w:val="009B22C9"/>
    <w:rsid w:val="009B487A"/>
    <w:rsid w:val="009D0A80"/>
    <w:rsid w:val="009F5170"/>
    <w:rsid w:val="00A065B9"/>
    <w:rsid w:val="00A30E54"/>
    <w:rsid w:val="00A35D83"/>
    <w:rsid w:val="00A6347B"/>
    <w:rsid w:val="00A70E35"/>
    <w:rsid w:val="00A71AC0"/>
    <w:rsid w:val="00A76308"/>
    <w:rsid w:val="00A76665"/>
    <w:rsid w:val="00A779D4"/>
    <w:rsid w:val="00A83663"/>
    <w:rsid w:val="00A91C84"/>
    <w:rsid w:val="00AA3699"/>
    <w:rsid w:val="00AA5C15"/>
    <w:rsid w:val="00AA6246"/>
    <w:rsid w:val="00AB5A4C"/>
    <w:rsid w:val="00AC1A22"/>
    <w:rsid w:val="00AC3A4B"/>
    <w:rsid w:val="00AD036C"/>
    <w:rsid w:val="00AD08DE"/>
    <w:rsid w:val="00AD2E60"/>
    <w:rsid w:val="00AD44CE"/>
    <w:rsid w:val="00AD4D68"/>
    <w:rsid w:val="00AF64F0"/>
    <w:rsid w:val="00B02936"/>
    <w:rsid w:val="00B05251"/>
    <w:rsid w:val="00B070A8"/>
    <w:rsid w:val="00B463C5"/>
    <w:rsid w:val="00B46E44"/>
    <w:rsid w:val="00B5120C"/>
    <w:rsid w:val="00B556DC"/>
    <w:rsid w:val="00B57858"/>
    <w:rsid w:val="00B705A6"/>
    <w:rsid w:val="00B752D3"/>
    <w:rsid w:val="00B80D0B"/>
    <w:rsid w:val="00B90A4F"/>
    <w:rsid w:val="00B91A5A"/>
    <w:rsid w:val="00B95146"/>
    <w:rsid w:val="00B95D2A"/>
    <w:rsid w:val="00BA61A2"/>
    <w:rsid w:val="00BC528C"/>
    <w:rsid w:val="00BD2C4C"/>
    <w:rsid w:val="00BE05C6"/>
    <w:rsid w:val="00BE70C8"/>
    <w:rsid w:val="00C2705F"/>
    <w:rsid w:val="00C2719B"/>
    <w:rsid w:val="00C44FBE"/>
    <w:rsid w:val="00C61BA0"/>
    <w:rsid w:val="00C62D3C"/>
    <w:rsid w:val="00C73A34"/>
    <w:rsid w:val="00C86D82"/>
    <w:rsid w:val="00C905A3"/>
    <w:rsid w:val="00C943C3"/>
    <w:rsid w:val="00CC2DC7"/>
    <w:rsid w:val="00CC6313"/>
    <w:rsid w:val="00CD62D9"/>
    <w:rsid w:val="00CD6712"/>
    <w:rsid w:val="00CD6FC2"/>
    <w:rsid w:val="00CE0181"/>
    <w:rsid w:val="00CE5373"/>
    <w:rsid w:val="00D00637"/>
    <w:rsid w:val="00D10676"/>
    <w:rsid w:val="00D1561D"/>
    <w:rsid w:val="00D22702"/>
    <w:rsid w:val="00D32A3E"/>
    <w:rsid w:val="00D42D57"/>
    <w:rsid w:val="00D55E6D"/>
    <w:rsid w:val="00D61E52"/>
    <w:rsid w:val="00D7772E"/>
    <w:rsid w:val="00DB3268"/>
    <w:rsid w:val="00DC2D4F"/>
    <w:rsid w:val="00DD6D21"/>
    <w:rsid w:val="00DF1CC9"/>
    <w:rsid w:val="00DF5F10"/>
    <w:rsid w:val="00DF72D0"/>
    <w:rsid w:val="00E112C0"/>
    <w:rsid w:val="00E14EEF"/>
    <w:rsid w:val="00E26339"/>
    <w:rsid w:val="00E2755E"/>
    <w:rsid w:val="00E3074E"/>
    <w:rsid w:val="00E436A0"/>
    <w:rsid w:val="00E4635A"/>
    <w:rsid w:val="00E51877"/>
    <w:rsid w:val="00E52209"/>
    <w:rsid w:val="00E528BC"/>
    <w:rsid w:val="00E60AE8"/>
    <w:rsid w:val="00E64FA8"/>
    <w:rsid w:val="00E7706E"/>
    <w:rsid w:val="00EA0DDD"/>
    <w:rsid w:val="00EA169A"/>
    <w:rsid w:val="00EB1DAC"/>
    <w:rsid w:val="00EC4F71"/>
    <w:rsid w:val="00ED2870"/>
    <w:rsid w:val="00EE2DD0"/>
    <w:rsid w:val="00F2430E"/>
    <w:rsid w:val="00F24687"/>
    <w:rsid w:val="00F4420C"/>
    <w:rsid w:val="00F45FA1"/>
    <w:rsid w:val="00F52838"/>
    <w:rsid w:val="00F559E4"/>
    <w:rsid w:val="00F61E8C"/>
    <w:rsid w:val="00F62146"/>
    <w:rsid w:val="00F76682"/>
    <w:rsid w:val="00F866EB"/>
    <w:rsid w:val="00F955BC"/>
    <w:rsid w:val="00FA0157"/>
    <w:rsid w:val="00FB0123"/>
    <w:rsid w:val="00FB04EC"/>
    <w:rsid w:val="00FB4F75"/>
    <w:rsid w:val="00FC3DA2"/>
    <w:rsid w:val="00FC7680"/>
    <w:rsid w:val="00FC7DB8"/>
    <w:rsid w:val="00FE077A"/>
    <w:rsid w:val="00FF3D77"/>
    <w:rsid w:val="00FF4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val="sr-Latn-CS" w:eastAsia="zh-CN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1ztrue0">
    <w:name w:val="WW8Num1ztrue"/>
  </w:style>
  <w:style w:type="character" w:customStyle="1" w:styleId="WW8Num1ztrue1">
    <w:name w:val="WW8Num1ztrue"/>
  </w:style>
  <w:style w:type="character" w:customStyle="1" w:styleId="WW8Num1ztrue2">
    <w:name w:val="WW8Num1ztrue"/>
  </w:style>
  <w:style w:type="character" w:customStyle="1" w:styleId="WW8Num1ztrue3">
    <w:name w:val="WW8Num1ztrue"/>
  </w:style>
  <w:style w:type="character" w:customStyle="1" w:styleId="WW8Num1ztrue4">
    <w:name w:val="WW8Num1ztrue"/>
  </w:style>
  <w:style w:type="character" w:customStyle="1" w:styleId="WW8Num1ztrue5">
    <w:name w:val="WW8Num1ztrue"/>
  </w:style>
  <w:style w:type="character" w:customStyle="1" w:styleId="WW8Num1ztrue6">
    <w:name w:val="WW8Num1ztrue"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false">
    <w:name w:val="WW8Num3zfalse"/>
  </w:style>
  <w:style w:type="character" w:customStyle="1" w:styleId="WW8Num3ztrue">
    <w:name w:val="WW8Num3ztrue"/>
  </w:style>
  <w:style w:type="character" w:customStyle="1" w:styleId="WW8Num3ztrue0">
    <w:name w:val="WW8Num3ztrue"/>
  </w:style>
  <w:style w:type="character" w:customStyle="1" w:styleId="WW8Num3ztrue1">
    <w:name w:val="WW8Num3ztrue"/>
  </w:style>
  <w:style w:type="character" w:customStyle="1" w:styleId="WW8Num3ztrue2">
    <w:name w:val="WW8Num3ztrue"/>
  </w:style>
  <w:style w:type="character" w:customStyle="1" w:styleId="WW8Num3ztrue3">
    <w:name w:val="WW8Num3ztrue"/>
  </w:style>
  <w:style w:type="character" w:customStyle="1" w:styleId="WW8Num3ztrue4">
    <w:name w:val="WW8Num3ztrue"/>
  </w:style>
  <w:style w:type="character" w:customStyle="1" w:styleId="WW8Num3ztrue5">
    <w:name w:val="WW8Num3ztrue"/>
  </w:style>
  <w:style w:type="character" w:customStyle="1" w:styleId="WW8Num3ztrue6">
    <w:name w:val="WW8Num3ztrue"/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false">
    <w:name w:val="WW8Num5zfalse"/>
  </w:style>
  <w:style w:type="character" w:customStyle="1" w:styleId="WW8Num5ztrue">
    <w:name w:val="WW8Num5ztrue"/>
  </w:style>
  <w:style w:type="character" w:customStyle="1" w:styleId="WW8Num5ztrue0">
    <w:name w:val="WW8Num5ztrue"/>
  </w:style>
  <w:style w:type="character" w:customStyle="1" w:styleId="WW8Num5ztrue1">
    <w:name w:val="WW8Num5ztrue"/>
  </w:style>
  <w:style w:type="character" w:customStyle="1" w:styleId="WW8Num5ztrue2">
    <w:name w:val="WW8Num5ztrue"/>
  </w:style>
  <w:style w:type="character" w:customStyle="1" w:styleId="WW8Num5ztrue3">
    <w:name w:val="WW8Num5ztrue"/>
  </w:style>
  <w:style w:type="character" w:customStyle="1" w:styleId="WW8Num5ztrue4">
    <w:name w:val="WW8Num5ztrue"/>
  </w:style>
  <w:style w:type="character" w:customStyle="1" w:styleId="WW8Num5ztrue5">
    <w:name w:val="WW8Num5ztrue"/>
  </w:style>
  <w:style w:type="character" w:customStyle="1" w:styleId="WW8Num5ztrue6">
    <w:name w:val="WW8Num5ztrue"/>
  </w:style>
  <w:style w:type="character" w:customStyle="1" w:styleId="WW8Num6zfalse">
    <w:name w:val="WW8Num6zfalse"/>
  </w:style>
  <w:style w:type="character" w:customStyle="1" w:styleId="WW8Num6ztrue">
    <w:name w:val="WW8Num6ztrue"/>
  </w:style>
  <w:style w:type="character" w:customStyle="1" w:styleId="WW8Num6ztrue0">
    <w:name w:val="WW8Num6ztrue"/>
  </w:style>
  <w:style w:type="character" w:customStyle="1" w:styleId="WW8Num6ztrue1">
    <w:name w:val="WW8Num6ztrue"/>
  </w:style>
  <w:style w:type="character" w:customStyle="1" w:styleId="WW8Num6ztrue2">
    <w:name w:val="WW8Num6ztrue"/>
  </w:style>
  <w:style w:type="character" w:customStyle="1" w:styleId="WW8Num6ztrue3">
    <w:name w:val="WW8Num6ztrue"/>
  </w:style>
  <w:style w:type="character" w:customStyle="1" w:styleId="WW8Num6ztrue4">
    <w:name w:val="WW8Num6ztrue"/>
  </w:style>
  <w:style w:type="character" w:customStyle="1" w:styleId="WW8Num6ztrue5">
    <w:name w:val="WW8Num6ztrue"/>
  </w:style>
  <w:style w:type="character" w:customStyle="1" w:styleId="WW8Num6ztrue6">
    <w:name w:val="WW8Num6ztrue"/>
  </w:style>
  <w:style w:type="character" w:customStyle="1" w:styleId="WW8Num7zfalse">
    <w:name w:val="WW8Num7zfalse"/>
  </w:style>
  <w:style w:type="character" w:customStyle="1" w:styleId="WW8Num7ztrue">
    <w:name w:val="WW8Num7ztrue"/>
  </w:style>
  <w:style w:type="character" w:customStyle="1" w:styleId="WW8Num7ztrue0">
    <w:name w:val="WW8Num7ztrue"/>
  </w:style>
  <w:style w:type="character" w:customStyle="1" w:styleId="WW8Num7ztrue1">
    <w:name w:val="WW8Num7ztrue"/>
  </w:style>
  <w:style w:type="character" w:customStyle="1" w:styleId="WW8Num7ztrue2">
    <w:name w:val="WW8Num7ztrue"/>
  </w:style>
  <w:style w:type="character" w:customStyle="1" w:styleId="WW8Num7ztrue3">
    <w:name w:val="WW8Num7ztrue"/>
  </w:style>
  <w:style w:type="character" w:customStyle="1" w:styleId="WW8Num7ztrue4">
    <w:name w:val="WW8Num7ztrue"/>
  </w:style>
  <w:style w:type="character" w:customStyle="1" w:styleId="WW8Num7ztrue5">
    <w:name w:val="WW8Num7ztrue"/>
  </w:style>
  <w:style w:type="character" w:customStyle="1" w:styleId="WW8Num7ztrue6">
    <w:name w:val="WW8Num7ztrue"/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true">
    <w:name w:val="WW8Num8ztrue"/>
  </w:style>
  <w:style w:type="character" w:customStyle="1" w:styleId="WW8Num8ztrue0">
    <w:name w:val="WW8Num8ztrue"/>
  </w:style>
  <w:style w:type="character" w:customStyle="1" w:styleId="WW8Num8ztrue1">
    <w:name w:val="WW8Num8ztrue"/>
  </w:style>
  <w:style w:type="character" w:customStyle="1" w:styleId="WW8Num8ztrue2">
    <w:name w:val="WW8Num8ztrue"/>
  </w:style>
  <w:style w:type="character" w:customStyle="1" w:styleId="WW8Num8ztrue3">
    <w:name w:val="WW8Num8ztrue"/>
  </w:style>
  <w:style w:type="character" w:customStyle="1" w:styleId="WW8Num8ztrue4">
    <w:name w:val="WW8Num8ztrue"/>
  </w:style>
  <w:style w:type="character" w:customStyle="1" w:styleId="WW8Num8ztrue5">
    <w:name w:val="WW8Num8ztrue"/>
  </w:style>
  <w:style w:type="character" w:customStyle="1" w:styleId="WW8Num8ztrue6">
    <w:name w:val="WW8Num8ztrue"/>
  </w:style>
  <w:style w:type="character" w:customStyle="1" w:styleId="WW8Num9zfalse">
    <w:name w:val="WW8Num9zfalse"/>
  </w:style>
  <w:style w:type="character" w:customStyle="1" w:styleId="WW8Num9ztrue">
    <w:name w:val="WW8Num9ztrue"/>
  </w:style>
  <w:style w:type="character" w:customStyle="1" w:styleId="WW8Num9ztrue0">
    <w:name w:val="WW8Num9ztrue"/>
  </w:style>
  <w:style w:type="character" w:customStyle="1" w:styleId="WW8Num9ztrue1">
    <w:name w:val="WW8Num9ztrue"/>
  </w:style>
  <w:style w:type="character" w:customStyle="1" w:styleId="WW8Num9ztrue2">
    <w:name w:val="WW8Num9ztrue"/>
  </w:style>
  <w:style w:type="character" w:customStyle="1" w:styleId="WW8Num9ztrue3">
    <w:name w:val="WW8Num9ztrue"/>
  </w:style>
  <w:style w:type="character" w:customStyle="1" w:styleId="WW8Num9ztrue4">
    <w:name w:val="WW8Num9ztrue"/>
  </w:style>
  <w:style w:type="character" w:customStyle="1" w:styleId="WW8Num9ztrue5">
    <w:name w:val="WW8Num9ztrue"/>
  </w:style>
  <w:style w:type="character" w:customStyle="1" w:styleId="WW8Num9ztrue6">
    <w:name w:val="WW8Num9ztrue"/>
  </w:style>
  <w:style w:type="character" w:customStyle="1" w:styleId="WW8Num10zfalse">
    <w:name w:val="WW8Num10zfalse"/>
  </w:style>
  <w:style w:type="character" w:customStyle="1" w:styleId="WW8Num10ztrue">
    <w:name w:val="WW8Num10ztrue"/>
  </w:style>
  <w:style w:type="character" w:customStyle="1" w:styleId="WW8Num10ztrue0">
    <w:name w:val="WW8Num10ztrue"/>
  </w:style>
  <w:style w:type="character" w:customStyle="1" w:styleId="WW8Num10ztrue1">
    <w:name w:val="WW8Num10ztrue"/>
  </w:style>
  <w:style w:type="character" w:customStyle="1" w:styleId="WW8Num10ztrue2">
    <w:name w:val="WW8Num10ztrue"/>
  </w:style>
  <w:style w:type="character" w:customStyle="1" w:styleId="WW8Num10ztrue3">
    <w:name w:val="WW8Num10ztrue"/>
  </w:style>
  <w:style w:type="character" w:customStyle="1" w:styleId="WW8Num10ztrue4">
    <w:name w:val="WW8Num10ztrue"/>
  </w:style>
  <w:style w:type="character" w:customStyle="1" w:styleId="WW8Num10ztrue5">
    <w:name w:val="WW8Num10ztrue"/>
  </w:style>
  <w:style w:type="character" w:customStyle="1" w:styleId="WW8Num10ztrue6">
    <w:name w:val="WW8Num10ztrue"/>
  </w:style>
  <w:style w:type="character" w:customStyle="1" w:styleId="WW8Num11zfalse">
    <w:name w:val="WW8Num11zfalse"/>
  </w:style>
  <w:style w:type="character" w:customStyle="1" w:styleId="WW8Num11ztrue">
    <w:name w:val="WW8Num11ztrue"/>
  </w:style>
  <w:style w:type="character" w:customStyle="1" w:styleId="WW8Num11ztrue0">
    <w:name w:val="WW8Num11ztrue"/>
  </w:style>
  <w:style w:type="character" w:customStyle="1" w:styleId="WW8Num11ztrue1">
    <w:name w:val="WW8Num11ztrue"/>
  </w:style>
  <w:style w:type="character" w:customStyle="1" w:styleId="WW8Num11ztrue2">
    <w:name w:val="WW8Num11ztrue"/>
  </w:style>
  <w:style w:type="character" w:customStyle="1" w:styleId="WW8Num11ztrue3">
    <w:name w:val="WW8Num11ztrue"/>
  </w:style>
  <w:style w:type="character" w:customStyle="1" w:styleId="WW8Num11ztrue4">
    <w:name w:val="WW8Num11ztrue"/>
  </w:style>
  <w:style w:type="character" w:customStyle="1" w:styleId="WW8Num11ztrue5">
    <w:name w:val="WW8Num11ztrue"/>
  </w:style>
  <w:style w:type="character" w:customStyle="1" w:styleId="WW8Num11ztrue6">
    <w:name w:val="WW8Num11ztrue"/>
  </w:style>
  <w:style w:type="character" w:customStyle="1" w:styleId="WW8Num12zfalse">
    <w:name w:val="WW8Num12zfalse"/>
  </w:style>
  <w:style w:type="character" w:customStyle="1" w:styleId="WW8Num12ztrue">
    <w:name w:val="WW8Num12ztrue"/>
  </w:style>
  <w:style w:type="character" w:customStyle="1" w:styleId="WW8Num12ztrue0">
    <w:name w:val="WW8Num12ztrue"/>
  </w:style>
  <w:style w:type="character" w:customStyle="1" w:styleId="WW8Num12ztrue1">
    <w:name w:val="WW8Num12ztrue"/>
  </w:style>
  <w:style w:type="character" w:customStyle="1" w:styleId="WW8Num12ztrue2">
    <w:name w:val="WW8Num12ztrue"/>
  </w:style>
  <w:style w:type="character" w:customStyle="1" w:styleId="WW8Num12ztrue3">
    <w:name w:val="WW8Num12ztrue"/>
  </w:style>
  <w:style w:type="character" w:customStyle="1" w:styleId="WW8Num12ztrue4">
    <w:name w:val="WW8Num12ztrue"/>
  </w:style>
  <w:style w:type="character" w:customStyle="1" w:styleId="WW8Num12ztrue5">
    <w:name w:val="WW8Num12ztrue"/>
  </w:style>
  <w:style w:type="character" w:customStyle="1" w:styleId="WW8Num12ztrue6">
    <w:name w:val="WW8Num12ztrue"/>
  </w:style>
  <w:style w:type="character" w:customStyle="1" w:styleId="WW8Num13zfalse">
    <w:name w:val="WW8Num13zfalse"/>
  </w:style>
  <w:style w:type="character" w:customStyle="1" w:styleId="WW8Num13ztrue">
    <w:name w:val="WW8Num13ztrue"/>
  </w:style>
  <w:style w:type="character" w:customStyle="1" w:styleId="WW8Num13ztrue0">
    <w:name w:val="WW8Num13ztrue"/>
  </w:style>
  <w:style w:type="character" w:customStyle="1" w:styleId="WW8Num13ztrue1">
    <w:name w:val="WW8Num13ztrue"/>
  </w:style>
  <w:style w:type="character" w:customStyle="1" w:styleId="WW8Num13ztrue2">
    <w:name w:val="WW8Num13ztrue"/>
  </w:style>
  <w:style w:type="character" w:customStyle="1" w:styleId="WW8Num13ztrue3">
    <w:name w:val="WW8Num13ztrue"/>
  </w:style>
  <w:style w:type="character" w:customStyle="1" w:styleId="WW8Num13ztrue4">
    <w:name w:val="WW8Num13ztrue"/>
  </w:style>
  <w:style w:type="character" w:customStyle="1" w:styleId="WW8Num13ztrue5">
    <w:name w:val="WW8Num13ztrue"/>
  </w:style>
  <w:style w:type="character" w:customStyle="1" w:styleId="WW8Num13ztrue6">
    <w:name w:val="WW8Num13ztrue"/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Wingdings" w:hAnsi="Wingdings" w:cs="Wingdings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false">
    <w:name w:val="WW8Num16zfalse"/>
  </w:style>
  <w:style w:type="character" w:customStyle="1" w:styleId="WW8Num16ztrue">
    <w:name w:val="WW8Num16ztrue"/>
  </w:style>
  <w:style w:type="character" w:customStyle="1" w:styleId="WW8Num16ztrue0">
    <w:name w:val="WW8Num16ztrue"/>
  </w:style>
  <w:style w:type="character" w:customStyle="1" w:styleId="WW8Num16ztrue1">
    <w:name w:val="WW8Num16ztrue"/>
  </w:style>
  <w:style w:type="character" w:customStyle="1" w:styleId="WW8Num16ztrue2">
    <w:name w:val="WW8Num16ztrue"/>
  </w:style>
  <w:style w:type="character" w:customStyle="1" w:styleId="WW8Num16ztrue3">
    <w:name w:val="WW8Num16ztrue"/>
  </w:style>
  <w:style w:type="character" w:customStyle="1" w:styleId="WW8Num16ztrue4">
    <w:name w:val="WW8Num16ztrue"/>
  </w:style>
  <w:style w:type="character" w:customStyle="1" w:styleId="WW8Num16ztrue5">
    <w:name w:val="WW8Num16ztrue"/>
  </w:style>
  <w:style w:type="character" w:customStyle="1" w:styleId="WW8Num16ztrue6">
    <w:name w:val="WW8Num16ztrue"/>
  </w:style>
  <w:style w:type="character" w:customStyle="1" w:styleId="WW8Num17zfalse">
    <w:name w:val="WW8Num17zfalse"/>
  </w:style>
  <w:style w:type="character" w:customStyle="1" w:styleId="WW8Num17ztrue">
    <w:name w:val="WW8Num17ztrue"/>
  </w:style>
  <w:style w:type="character" w:customStyle="1" w:styleId="WW8Num17ztrue0">
    <w:name w:val="WW8Num17ztrue"/>
  </w:style>
  <w:style w:type="character" w:customStyle="1" w:styleId="WW8Num17ztrue1">
    <w:name w:val="WW8Num17ztrue"/>
  </w:style>
  <w:style w:type="character" w:customStyle="1" w:styleId="WW8Num17ztrue2">
    <w:name w:val="WW8Num17ztrue"/>
  </w:style>
  <w:style w:type="character" w:customStyle="1" w:styleId="WW8Num17ztrue3">
    <w:name w:val="WW8Num17ztrue"/>
  </w:style>
  <w:style w:type="character" w:customStyle="1" w:styleId="WW8Num17ztrue4">
    <w:name w:val="WW8Num17ztrue"/>
  </w:style>
  <w:style w:type="character" w:customStyle="1" w:styleId="WW8Num17ztrue5">
    <w:name w:val="WW8Num17ztrue"/>
  </w:style>
  <w:style w:type="character" w:customStyle="1" w:styleId="WW8Num17ztrue6">
    <w:name w:val="WW8Num17ztrue"/>
  </w:style>
  <w:style w:type="character" w:customStyle="1" w:styleId="WW8Num18z0">
    <w:name w:val="WW8Num18z0"/>
    <w:rPr>
      <w:rFonts w:ascii="Tahoma" w:eastAsia="Times New Roman" w:hAnsi="Tahoma" w:cs="Tahoma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false">
    <w:name w:val="WW8Num19zfalse"/>
  </w:style>
  <w:style w:type="character" w:customStyle="1" w:styleId="WW8Num19ztrue">
    <w:name w:val="WW8Num19ztrue"/>
  </w:style>
  <w:style w:type="character" w:customStyle="1" w:styleId="WW8Num19ztrue0">
    <w:name w:val="WW8Num19ztrue"/>
  </w:style>
  <w:style w:type="character" w:customStyle="1" w:styleId="WW8Num19ztrue1">
    <w:name w:val="WW8Num19ztrue"/>
  </w:style>
  <w:style w:type="character" w:customStyle="1" w:styleId="WW8Num19ztrue2">
    <w:name w:val="WW8Num19ztrue"/>
  </w:style>
  <w:style w:type="character" w:customStyle="1" w:styleId="WW8Num19ztrue3">
    <w:name w:val="WW8Num19ztrue"/>
  </w:style>
  <w:style w:type="character" w:customStyle="1" w:styleId="WW8Num19ztrue4">
    <w:name w:val="WW8Num19ztrue"/>
  </w:style>
  <w:style w:type="character" w:customStyle="1" w:styleId="WW8Num19ztrue5">
    <w:name w:val="WW8Num19ztrue"/>
  </w:style>
  <w:style w:type="character" w:customStyle="1" w:styleId="WW8Num19ztrue6">
    <w:name w:val="WW8Num19ztrue"/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false">
    <w:name w:val="WW8Num22zfalse"/>
  </w:style>
  <w:style w:type="character" w:customStyle="1" w:styleId="WW8Num22ztrue">
    <w:name w:val="WW8Num22ztrue"/>
  </w:style>
  <w:style w:type="character" w:customStyle="1" w:styleId="WW8Num22ztrue0">
    <w:name w:val="WW8Num22ztrue"/>
  </w:style>
  <w:style w:type="character" w:customStyle="1" w:styleId="WW8Num22ztrue1">
    <w:name w:val="WW8Num22ztrue"/>
  </w:style>
  <w:style w:type="character" w:customStyle="1" w:styleId="WW8Num22ztrue2">
    <w:name w:val="WW8Num22ztrue"/>
  </w:style>
  <w:style w:type="character" w:customStyle="1" w:styleId="WW8Num22ztrue3">
    <w:name w:val="WW8Num22ztrue"/>
  </w:style>
  <w:style w:type="character" w:customStyle="1" w:styleId="WW8Num22ztrue4">
    <w:name w:val="WW8Num22ztrue"/>
  </w:style>
  <w:style w:type="character" w:customStyle="1" w:styleId="WW8Num22ztrue5">
    <w:name w:val="WW8Num22ztrue"/>
  </w:style>
  <w:style w:type="character" w:customStyle="1" w:styleId="WW8Num22ztrue6">
    <w:name w:val="WW8Num22ztrue"/>
  </w:style>
  <w:style w:type="character" w:customStyle="1" w:styleId="WW8Num23zfalse">
    <w:name w:val="WW8Num23zfalse"/>
  </w:style>
  <w:style w:type="character" w:customStyle="1" w:styleId="WW8Num23ztrue">
    <w:name w:val="WW8Num23ztrue"/>
  </w:style>
  <w:style w:type="character" w:customStyle="1" w:styleId="WW8Num23ztrue0">
    <w:name w:val="WW8Num23ztrue"/>
  </w:style>
  <w:style w:type="character" w:customStyle="1" w:styleId="WW8Num23ztrue1">
    <w:name w:val="WW8Num23ztrue"/>
  </w:style>
  <w:style w:type="character" w:customStyle="1" w:styleId="WW8Num23ztrue2">
    <w:name w:val="WW8Num23ztrue"/>
  </w:style>
  <w:style w:type="character" w:customStyle="1" w:styleId="WW8Num23ztrue3">
    <w:name w:val="WW8Num23ztrue"/>
  </w:style>
  <w:style w:type="character" w:customStyle="1" w:styleId="WW8Num23ztrue4">
    <w:name w:val="WW8Num23ztrue"/>
  </w:style>
  <w:style w:type="character" w:customStyle="1" w:styleId="WW8Num23ztrue5">
    <w:name w:val="WW8Num23ztrue"/>
  </w:style>
  <w:style w:type="character" w:customStyle="1" w:styleId="WW8Num23ztrue6">
    <w:name w:val="WW8Num23ztrue"/>
  </w:style>
  <w:style w:type="character" w:customStyle="1" w:styleId="WW8Num24zfalse">
    <w:name w:val="WW8Num24zfalse"/>
  </w:style>
  <w:style w:type="character" w:customStyle="1" w:styleId="WW8Num24ztrue">
    <w:name w:val="WW8Num24ztrue"/>
  </w:style>
  <w:style w:type="character" w:customStyle="1" w:styleId="WW8Num24ztrue0">
    <w:name w:val="WW8Num24ztrue"/>
  </w:style>
  <w:style w:type="character" w:customStyle="1" w:styleId="WW8Num24ztrue1">
    <w:name w:val="WW8Num24ztrue"/>
  </w:style>
  <w:style w:type="character" w:customStyle="1" w:styleId="WW8Num24ztrue2">
    <w:name w:val="WW8Num24ztrue"/>
  </w:style>
  <w:style w:type="character" w:customStyle="1" w:styleId="WW8Num24ztrue3">
    <w:name w:val="WW8Num24ztrue"/>
  </w:style>
  <w:style w:type="character" w:customStyle="1" w:styleId="WW8Num24ztrue4">
    <w:name w:val="WW8Num24ztrue"/>
  </w:style>
  <w:style w:type="character" w:customStyle="1" w:styleId="WW8Num24ztrue5">
    <w:name w:val="WW8Num24ztrue"/>
  </w:style>
  <w:style w:type="character" w:customStyle="1" w:styleId="WW8Num24ztrue6">
    <w:name w:val="WW8Num24ztrue"/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6ztrue">
    <w:name w:val="WW8Num26ztrue"/>
  </w:style>
  <w:style w:type="character" w:customStyle="1" w:styleId="WW8Num26ztrue0">
    <w:name w:val="WW8Num26ztrue"/>
  </w:style>
  <w:style w:type="character" w:customStyle="1" w:styleId="WW8Num26ztrue1">
    <w:name w:val="WW8Num26ztrue"/>
  </w:style>
  <w:style w:type="character" w:customStyle="1" w:styleId="WW8Num26ztrue2">
    <w:name w:val="WW8Num26ztrue"/>
  </w:style>
  <w:style w:type="character" w:customStyle="1" w:styleId="WW8Num26ztrue3">
    <w:name w:val="WW8Num26ztrue"/>
  </w:style>
  <w:style w:type="character" w:customStyle="1" w:styleId="WW8Num26ztrue4">
    <w:name w:val="WW8Num26ztrue"/>
  </w:style>
  <w:style w:type="character" w:customStyle="1" w:styleId="WW8Num26ztrue5">
    <w:name w:val="WW8Num26ztrue"/>
  </w:style>
  <w:style w:type="character" w:customStyle="1" w:styleId="WW8Num26ztrue6">
    <w:name w:val="WW8Num26ztrue"/>
  </w:style>
  <w:style w:type="character" w:customStyle="1" w:styleId="WW8Num27z0">
    <w:name w:val="WW8Num27z0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false">
    <w:name w:val="WW8Num28zfalse"/>
  </w:style>
  <w:style w:type="character" w:customStyle="1" w:styleId="WW8Num28ztrue">
    <w:name w:val="WW8Num28ztrue"/>
  </w:style>
  <w:style w:type="character" w:customStyle="1" w:styleId="WW8Num28ztrue0">
    <w:name w:val="WW8Num28ztrue"/>
  </w:style>
  <w:style w:type="character" w:customStyle="1" w:styleId="WW8Num28ztrue1">
    <w:name w:val="WW8Num28ztrue"/>
  </w:style>
  <w:style w:type="character" w:customStyle="1" w:styleId="WW8Num28ztrue2">
    <w:name w:val="WW8Num28ztrue"/>
  </w:style>
  <w:style w:type="character" w:customStyle="1" w:styleId="WW8Num28ztrue3">
    <w:name w:val="WW8Num28ztrue"/>
  </w:style>
  <w:style w:type="character" w:customStyle="1" w:styleId="WW8Num28ztrue4">
    <w:name w:val="WW8Num28ztrue"/>
  </w:style>
  <w:style w:type="character" w:customStyle="1" w:styleId="WW8Num28ztrue5">
    <w:name w:val="WW8Num28ztrue"/>
  </w:style>
  <w:style w:type="character" w:customStyle="1" w:styleId="WW8Num28ztrue6">
    <w:name w:val="WW8Num28ztrue"/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true">
    <w:name w:val="WW8Num29ztrue"/>
  </w:style>
  <w:style w:type="character" w:customStyle="1" w:styleId="WW8Num29ztrue0">
    <w:name w:val="WW8Num29ztrue"/>
  </w:style>
  <w:style w:type="character" w:customStyle="1" w:styleId="WW8Num29ztrue1">
    <w:name w:val="WW8Num29ztrue"/>
  </w:style>
  <w:style w:type="character" w:customStyle="1" w:styleId="WW8Num29ztrue2">
    <w:name w:val="WW8Num29ztrue"/>
  </w:style>
  <w:style w:type="character" w:customStyle="1" w:styleId="WW8Num29ztrue3">
    <w:name w:val="WW8Num29ztrue"/>
  </w:style>
  <w:style w:type="character" w:customStyle="1" w:styleId="WW8Num29ztrue4">
    <w:name w:val="WW8Num29ztrue"/>
  </w:style>
  <w:style w:type="character" w:customStyle="1" w:styleId="WW8Num29ztrue5">
    <w:name w:val="WW8Num29ztrue"/>
  </w:style>
  <w:style w:type="character" w:customStyle="1" w:styleId="WW8Num29ztrue6">
    <w:name w:val="WW8Num29ztrue"/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ascii="Tahoma" w:eastAsia="Times New Roman" w:hAnsi="Tahoma" w:cs="Tahoma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32zfalse">
    <w:name w:val="WW8Num32zfalse"/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33zfalse">
    <w:name w:val="WW8Num33zfalse"/>
  </w:style>
  <w:style w:type="character" w:customStyle="1" w:styleId="WW8Num33ztrue">
    <w:name w:val="WW8Num33ztrue"/>
  </w:style>
  <w:style w:type="character" w:customStyle="1" w:styleId="WW8Num33ztrue0">
    <w:name w:val="WW8Num33ztrue"/>
  </w:style>
  <w:style w:type="character" w:customStyle="1" w:styleId="WW8Num33ztrue1">
    <w:name w:val="WW8Num33ztrue"/>
  </w:style>
  <w:style w:type="character" w:customStyle="1" w:styleId="WW8Num33ztrue2">
    <w:name w:val="WW8Num33ztrue"/>
  </w:style>
  <w:style w:type="character" w:customStyle="1" w:styleId="WW8Num33ztrue3">
    <w:name w:val="WW8Num33ztrue"/>
  </w:style>
  <w:style w:type="character" w:customStyle="1" w:styleId="WW8Num33ztrue4">
    <w:name w:val="WW8Num33ztrue"/>
  </w:style>
  <w:style w:type="character" w:customStyle="1" w:styleId="WW8Num33ztrue5">
    <w:name w:val="WW8Num33ztrue"/>
  </w:style>
  <w:style w:type="character" w:customStyle="1" w:styleId="WW8Num33ztrue6">
    <w:name w:val="WW8Num33ztrue"/>
  </w:style>
  <w:style w:type="character" w:customStyle="1" w:styleId="WW8Num34zfalse">
    <w:name w:val="WW8Num34zfalse"/>
  </w:style>
  <w:style w:type="character" w:customStyle="1" w:styleId="WW8Num34ztrue">
    <w:name w:val="WW8Num34ztrue"/>
  </w:style>
  <w:style w:type="character" w:customStyle="1" w:styleId="WW8Num34ztrue0">
    <w:name w:val="WW8Num34ztrue"/>
  </w:style>
  <w:style w:type="character" w:customStyle="1" w:styleId="WW8Num34ztrue1">
    <w:name w:val="WW8Num34ztrue"/>
  </w:style>
  <w:style w:type="character" w:customStyle="1" w:styleId="WW8Num34ztrue2">
    <w:name w:val="WW8Num34ztrue"/>
  </w:style>
  <w:style w:type="character" w:customStyle="1" w:styleId="WW8Num34ztrue3">
    <w:name w:val="WW8Num34ztrue"/>
  </w:style>
  <w:style w:type="character" w:customStyle="1" w:styleId="WW8Num34ztrue4">
    <w:name w:val="WW8Num34ztrue"/>
  </w:style>
  <w:style w:type="character" w:customStyle="1" w:styleId="WW8Num34ztrue5">
    <w:name w:val="WW8Num34ztrue"/>
  </w:style>
  <w:style w:type="character" w:customStyle="1" w:styleId="WW8Num34ztrue6">
    <w:name w:val="WW8Num34ztrue"/>
  </w:style>
  <w:style w:type="character" w:customStyle="1" w:styleId="WW8Num35z0">
    <w:name w:val="WW8Num35z0"/>
    <w:rPr>
      <w:rFonts w:ascii="Tahoma" w:eastAsia="Times New Roman" w:hAnsi="Tahoma" w:cs="Tahoma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5z3">
    <w:name w:val="WW8Num35z3"/>
    <w:rPr>
      <w:rFonts w:ascii="Symbol" w:hAnsi="Symbol" w:cs="Symbol"/>
    </w:rPr>
  </w:style>
  <w:style w:type="character" w:customStyle="1" w:styleId="WW8Num36zfalse">
    <w:name w:val="WW8Num36zfalse"/>
  </w:style>
  <w:style w:type="character" w:customStyle="1" w:styleId="WW8Num36ztrue">
    <w:name w:val="WW8Num36ztrue"/>
  </w:style>
  <w:style w:type="character" w:customStyle="1" w:styleId="WW8Num36ztrue0">
    <w:name w:val="WW8Num36ztrue"/>
  </w:style>
  <w:style w:type="character" w:customStyle="1" w:styleId="WW8Num36ztrue1">
    <w:name w:val="WW8Num36ztrue"/>
  </w:style>
  <w:style w:type="character" w:customStyle="1" w:styleId="WW8Num36ztrue2">
    <w:name w:val="WW8Num36ztrue"/>
  </w:style>
  <w:style w:type="character" w:customStyle="1" w:styleId="WW8Num36ztrue3">
    <w:name w:val="WW8Num36ztrue"/>
  </w:style>
  <w:style w:type="character" w:customStyle="1" w:styleId="WW8Num36ztrue4">
    <w:name w:val="WW8Num36ztrue"/>
  </w:style>
  <w:style w:type="character" w:customStyle="1" w:styleId="WW8Num36ztrue5">
    <w:name w:val="WW8Num36ztrue"/>
  </w:style>
  <w:style w:type="character" w:customStyle="1" w:styleId="WW8Num36ztrue6">
    <w:name w:val="WW8Num36ztrue"/>
  </w:style>
  <w:style w:type="character" w:customStyle="1" w:styleId="WW8Num37zfalse">
    <w:name w:val="WW8Num37zfalse"/>
  </w:style>
  <w:style w:type="character" w:customStyle="1" w:styleId="WW8Num37ztrue">
    <w:name w:val="WW8Num37ztrue"/>
  </w:style>
  <w:style w:type="character" w:customStyle="1" w:styleId="WW8Num37ztrue0">
    <w:name w:val="WW8Num37ztrue"/>
  </w:style>
  <w:style w:type="character" w:customStyle="1" w:styleId="WW8Num37ztrue1">
    <w:name w:val="WW8Num37ztrue"/>
  </w:style>
  <w:style w:type="character" w:customStyle="1" w:styleId="WW8Num37ztrue2">
    <w:name w:val="WW8Num37ztrue"/>
  </w:style>
  <w:style w:type="character" w:customStyle="1" w:styleId="WW8Num37ztrue3">
    <w:name w:val="WW8Num37ztrue"/>
  </w:style>
  <w:style w:type="character" w:customStyle="1" w:styleId="WW8Num37ztrue4">
    <w:name w:val="WW8Num37ztrue"/>
  </w:style>
  <w:style w:type="character" w:customStyle="1" w:styleId="WW8Num37ztrue5">
    <w:name w:val="WW8Num37ztrue"/>
  </w:style>
  <w:style w:type="character" w:customStyle="1" w:styleId="WW8Num37ztrue6">
    <w:name w:val="WW8Num37ztrue"/>
  </w:style>
  <w:style w:type="character" w:customStyle="1" w:styleId="WW8Num38zfalse">
    <w:name w:val="WW8Num38zfalse"/>
  </w:style>
  <w:style w:type="character" w:customStyle="1" w:styleId="WW8Num38ztrue">
    <w:name w:val="WW8Num38ztrue"/>
  </w:style>
  <w:style w:type="character" w:customStyle="1" w:styleId="WW8Num38ztrue0">
    <w:name w:val="WW8Num38ztrue"/>
  </w:style>
  <w:style w:type="character" w:customStyle="1" w:styleId="WW8Num38ztrue1">
    <w:name w:val="WW8Num38ztrue"/>
  </w:style>
  <w:style w:type="character" w:customStyle="1" w:styleId="WW8Num38ztrue2">
    <w:name w:val="WW8Num38ztrue"/>
  </w:style>
  <w:style w:type="character" w:customStyle="1" w:styleId="WW8Num38ztrue3">
    <w:name w:val="WW8Num38ztrue"/>
  </w:style>
  <w:style w:type="character" w:customStyle="1" w:styleId="WW8Num38ztrue4">
    <w:name w:val="WW8Num38ztrue"/>
  </w:style>
  <w:style w:type="character" w:customStyle="1" w:styleId="WW8Num38ztrue5">
    <w:name w:val="WW8Num38ztrue"/>
  </w:style>
  <w:style w:type="character" w:customStyle="1" w:styleId="WW8Num38ztrue6">
    <w:name w:val="WW8Num38ztrue"/>
  </w:style>
  <w:style w:type="character" w:customStyle="1" w:styleId="WW8Num39zfalse">
    <w:name w:val="WW8Num39zfalse"/>
  </w:style>
  <w:style w:type="character" w:customStyle="1" w:styleId="WW8Num39ztrue">
    <w:name w:val="WW8Num39ztrue"/>
  </w:style>
  <w:style w:type="character" w:customStyle="1" w:styleId="WW8Num39ztrue0">
    <w:name w:val="WW8Num39ztrue"/>
  </w:style>
  <w:style w:type="character" w:customStyle="1" w:styleId="WW8Num39ztrue1">
    <w:name w:val="WW8Num39ztrue"/>
  </w:style>
  <w:style w:type="character" w:customStyle="1" w:styleId="WW8Num39ztrue2">
    <w:name w:val="WW8Num39ztrue"/>
  </w:style>
  <w:style w:type="character" w:customStyle="1" w:styleId="WW8Num39ztrue3">
    <w:name w:val="WW8Num39ztrue"/>
  </w:style>
  <w:style w:type="character" w:customStyle="1" w:styleId="WW8Num39ztrue4">
    <w:name w:val="WW8Num39ztrue"/>
  </w:style>
  <w:style w:type="character" w:customStyle="1" w:styleId="WW8Num39ztrue5">
    <w:name w:val="WW8Num39ztrue"/>
  </w:style>
  <w:style w:type="character" w:customStyle="1" w:styleId="WW8Num39ztrue6">
    <w:name w:val="WW8Num39ztrue"/>
  </w:style>
  <w:style w:type="character" w:styleId="DefaultParagraphFont0">
    <w:name w:val="Default Paragraph Font"/>
  </w:style>
  <w:style w:type="character" w:customStyle="1" w:styleId="WW-DefaultParagraphFont">
    <w:name w:val="WW-Default Paragraph Font"/>
  </w:style>
  <w:style w:type="character" w:customStyle="1" w:styleId="WW-DefaultParagraphFont1">
    <w:name w:val="WW-Default Paragraph Font1"/>
  </w:style>
  <w:style w:type="character" w:customStyle="1" w:styleId="WW-DefaultParagraphFont11">
    <w:name w:val="WW-Default Paragraph Font11"/>
  </w:style>
  <w:style w:type="character" w:styleId="Hyperlink">
    <w:name w:val="Hyperlink"/>
    <w:basedOn w:val="WW-DefaultParagraphFont11"/>
    <w:rPr>
      <w:color w:val="0000FF"/>
      <w:u w:val="single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Cmsor">
    <w:name w:val="Címsor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Felirat">
    <w:name w:val="Felirat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rgymutat">
    <w:name w:val="Tárgymutató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pPr>
      <w:tabs>
        <w:tab w:val="center" w:pos="4703"/>
        <w:tab w:val="right" w:pos="9406"/>
      </w:tabs>
    </w:p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Tblzattartalom">
    <w:name w:val="Táblázattartalom"/>
    <w:basedOn w:val="Norma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ormalWeb">
    <w:name w:val="Normal (Web)"/>
    <w:basedOn w:val="Normal"/>
    <w:pPr>
      <w:suppressAutoHyphens w:val="0"/>
      <w:spacing w:before="280" w:after="280"/>
    </w:pPr>
  </w:style>
  <w:style w:type="paragraph" w:customStyle="1" w:styleId="clan">
    <w:name w:val="clan"/>
    <w:basedOn w:val="Normal"/>
    <w:pPr>
      <w:suppressAutoHyphens w:val="0"/>
      <w:spacing w:before="240" w:after="120"/>
      <w:jc w:val="center"/>
    </w:pPr>
    <w:rPr>
      <w:rFonts w:ascii="Arial" w:hAnsi="Arial" w:cs="Arial"/>
      <w:b/>
      <w:bCs/>
    </w:rPr>
  </w:style>
  <w:style w:type="paragraph" w:customStyle="1" w:styleId="normal0">
    <w:name w:val="normal"/>
    <w:basedOn w:val="Normal"/>
    <w:pPr>
      <w:suppressAutoHyphens w:val="0"/>
      <w:spacing w:before="280" w:after="280"/>
    </w:pPr>
    <w:rPr>
      <w:rFonts w:ascii="Arial" w:hAnsi="Arial" w:cs="Arial"/>
      <w:sz w:val="22"/>
      <w:szCs w:val="22"/>
    </w:rPr>
  </w:style>
  <w:style w:type="paragraph" w:styleId="NoSpacing">
    <w:name w:val="No Spacing"/>
    <w:uiPriority w:val="1"/>
    <w:qFormat/>
    <w:pPr>
      <w:suppressAutoHyphens/>
    </w:pPr>
    <w:rPr>
      <w:rFonts w:ascii="Calibri" w:eastAsia="Calibri" w:hAnsi="Calibri" w:cs="Calibri"/>
      <w:sz w:val="22"/>
      <w:szCs w:val="22"/>
      <w:lang w:val="sr-Latn-CS" w:eastAsia="zh-CN"/>
    </w:rPr>
  </w:style>
  <w:style w:type="paragraph" w:customStyle="1" w:styleId="wyq110---naslov-clana">
    <w:name w:val="wyq110---naslov-clana"/>
    <w:basedOn w:val="Normal"/>
    <w:pPr>
      <w:suppressAutoHyphens w:val="0"/>
      <w:spacing w:before="240" w:after="240"/>
      <w:jc w:val="center"/>
    </w:pPr>
    <w:rPr>
      <w:rFonts w:ascii="Arial" w:hAnsi="Arial" w:cs="Arial"/>
      <w:b/>
      <w:bCs/>
      <w:lang w:val="en-US"/>
    </w:rPr>
  </w:style>
  <w:style w:type="paragraph" w:styleId="ListParagraph">
    <w:name w:val="List Paragraph"/>
    <w:basedOn w:val="Normal"/>
    <w:uiPriority w:val="34"/>
    <w:qFormat/>
    <w:pPr>
      <w:widowControl w:val="0"/>
      <w:ind w:left="720"/>
      <w:contextualSpacing/>
    </w:pPr>
    <w:rPr>
      <w:rFonts w:eastAsia="SimSun" w:cs="Mangal"/>
      <w:kern w:val="1"/>
      <w:szCs w:val="21"/>
      <w:lang w:bidi="hi-IN"/>
    </w:rPr>
  </w:style>
  <w:style w:type="paragraph" w:customStyle="1" w:styleId="wyq060---pododeljak">
    <w:name w:val="wyq060---pododeljak"/>
    <w:basedOn w:val="Normal"/>
    <w:rsid w:val="00EA169A"/>
    <w:pPr>
      <w:suppressAutoHyphens w:val="0"/>
      <w:jc w:val="center"/>
    </w:pPr>
    <w:rPr>
      <w:rFonts w:ascii="Arial" w:hAnsi="Arial" w:cs="Arial"/>
      <w:sz w:val="31"/>
      <w:szCs w:val="31"/>
      <w:lang w:val="en-US" w:eastAsia="en-US"/>
    </w:rPr>
  </w:style>
  <w:style w:type="paragraph" w:customStyle="1" w:styleId="normaluvuceni">
    <w:name w:val="normal_uvuceni"/>
    <w:basedOn w:val="Normal"/>
    <w:rsid w:val="00B46E44"/>
    <w:pPr>
      <w:suppressAutoHyphens w:val="0"/>
      <w:spacing w:before="100" w:beforeAutospacing="1" w:after="100" w:afterAutospacing="1"/>
      <w:ind w:left="1134" w:hanging="142"/>
    </w:pPr>
    <w:rPr>
      <w:rFonts w:ascii="Arial" w:hAnsi="Arial" w:cs="Arial"/>
      <w:sz w:val="22"/>
      <w:szCs w:val="22"/>
      <w:lang w:val="en-US"/>
    </w:rPr>
  </w:style>
  <w:style w:type="table" w:styleId="TableGrid">
    <w:name w:val="Table Grid"/>
    <w:basedOn w:val="TableNormal"/>
    <w:rsid w:val="008E20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">
    <w:name w:val="Normál"/>
    <w:basedOn w:val="Normal"/>
    <w:next w:val="Normal"/>
    <w:rsid w:val="009B22C9"/>
    <w:pPr>
      <w:suppressAutoHyphens w:val="0"/>
      <w:autoSpaceDE w:val="0"/>
      <w:autoSpaceDN w:val="0"/>
      <w:adjustRightInd w:val="0"/>
    </w:pPr>
    <w:rPr>
      <w:rFonts w:ascii="Tahoma" w:hAnsi="Tahoma"/>
      <w:lang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kupstina.becej.rs" TargetMode="External"/><Relationship Id="rId2" Type="http://schemas.openxmlformats.org/officeDocument/2006/relationships/image" Target="media/image1.jpeg"/><Relationship Id="rId1" Type="http://schemas.openxmlformats.org/officeDocument/2006/relationships/hyperlink" Target="http://www.skupstina.becej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20B04-E828-4882-BDB9-2CD188213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Broj: službeno</vt:lpstr>
    </vt:vector>
  </TitlesOfParts>
  <Company/>
  <LinksUpToDate>false</LinksUpToDate>
  <CharactersWithSpaces>1709</CharactersWithSpaces>
  <SharedDoc>false</SharedDoc>
  <HLinks>
    <vt:vector size="12" baseType="variant">
      <vt:variant>
        <vt:i4>6291490</vt:i4>
      </vt:variant>
      <vt:variant>
        <vt:i4>3</vt:i4>
      </vt:variant>
      <vt:variant>
        <vt:i4>0</vt:i4>
      </vt:variant>
      <vt:variant>
        <vt:i4>5</vt:i4>
      </vt:variant>
      <vt:variant>
        <vt:lpwstr>http://www.skupstina.becej.rs/</vt:lpwstr>
      </vt:variant>
      <vt:variant>
        <vt:lpwstr/>
      </vt:variant>
      <vt:variant>
        <vt:i4>6291490</vt:i4>
      </vt:variant>
      <vt:variant>
        <vt:i4>0</vt:i4>
      </vt:variant>
      <vt:variant>
        <vt:i4>0</vt:i4>
      </vt:variant>
      <vt:variant>
        <vt:i4>5</vt:i4>
      </vt:variant>
      <vt:variant>
        <vt:lpwstr>http://www.skupstina.becej.rs/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Broj: službeno</dc:title>
  <dc:creator>Opstina</dc:creator>
  <cp:lastModifiedBy>Marijana</cp:lastModifiedBy>
  <cp:revision>2</cp:revision>
  <cp:lastPrinted>2016-06-24T09:19:00Z</cp:lastPrinted>
  <dcterms:created xsi:type="dcterms:W3CDTF">2020-09-22T11:54:00Z</dcterms:created>
  <dcterms:modified xsi:type="dcterms:W3CDTF">2020-09-22T11:54:00Z</dcterms:modified>
</cp:coreProperties>
</file>